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E597E" w14:textId="77777777" w:rsidR="003902E6" w:rsidRDefault="00527187" w:rsidP="00681037">
      <w:pPr>
        <w:pStyle w:val="Heading4"/>
      </w:pPr>
      <w:r>
        <w:t>National Archives and Records Administration</w:t>
      </w:r>
    </w:p>
    <w:p w14:paraId="154C13D6" w14:textId="77777777" w:rsidR="00681037" w:rsidRDefault="00681037" w:rsidP="00681037">
      <w:pPr>
        <w:pStyle w:val="Title"/>
      </w:pPr>
    </w:p>
    <w:p w14:paraId="22A1C326" w14:textId="77777777" w:rsidR="00527187" w:rsidRDefault="00527187" w:rsidP="00681037">
      <w:pPr>
        <w:pStyle w:val="Title"/>
      </w:pPr>
      <w:r>
        <w:t>Federal Records Management Level 1:  Creat</w:t>
      </w:r>
      <w:r w:rsidR="00D1023C">
        <w:t>ion</w:t>
      </w:r>
      <w:r>
        <w:t xml:space="preserve"> and Recei</w:t>
      </w:r>
      <w:r w:rsidR="00D1023C">
        <w:t>pt</w:t>
      </w:r>
    </w:p>
    <w:p w14:paraId="32C84A71" w14:textId="77777777" w:rsidR="00527187" w:rsidRDefault="00527187" w:rsidP="00681037">
      <w:pPr>
        <w:pStyle w:val="Title"/>
      </w:pPr>
      <w:r>
        <w:t>Participant Guide</w:t>
      </w:r>
    </w:p>
    <w:p w14:paraId="48DCAF63" w14:textId="77777777" w:rsidR="00271E88" w:rsidRDefault="00271E88" w:rsidP="00271E88"/>
    <w:p w14:paraId="554136BD" w14:textId="77777777" w:rsidR="00271E88" w:rsidRPr="00DD19AC" w:rsidRDefault="00AA45BE" w:rsidP="00271E88">
      <w:pPr>
        <w:rPr>
          <w:sz w:val="28"/>
          <w:szCs w:val="28"/>
        </w:rPr>
        <w:sectPr w:rsidR="00271E88" w:rsidRPr="00DD19A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DD19AC">
        <w:rPr>
          <w:sz w:val="28"/>
          <w:szCs w:val="28"/>
        </w:rPr>
        <w:t>Module 5: Metadata</w:t>
      </w:r>
    </w:p>
    <w:sdt>
      <w:sdtPr>
        <w:rPr>
          <w:b w:val="0"/>
          <w:color w:val="auto"/>
          <w:spacing w:val="0"/>
          <w:sz w:val="24"/>
          <w:szCs w:val="20"/>
        </w:rPr>
        <w:id w:val="-1518306028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33E247C6" w14:textId="4EF2C6C6" w:rsidR="00AA45BE" w:rsidRDefault="00AA45BE">
          <w:pPr>
            <w:pStyle w:val="TOCHeading"/>
          </w:pPr>
          <w:r>
            <w:t>Table of Contents</w:t>
          </w:r>
        </w:p>
        <w:p w14:paraId="45323524" w14:textId="659BC0C6" w:rsidR="00BA3785" w:rsidRDefault="00AA45BE">
          <w:pPr>
            <w:pStyle w:val="TOC1"/>
            <w:tabs>
              <w:tab w:val="right" w:leader="dot" w:pos="9350"/>
            </w:tabs>
            <w:rPr>
              <w:rFonts w:asciiTheme="minorHAnsi" w:hAnsiTheme="minorHAnsi"/>
              <w:noProof/>
              <w:sz w:val="22"/>
              <w:szCs w:val="22"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524873094" w:history="1">
            <w:r w:rsidR="00BA3785" w:rsidRPr="00F75D23">
              <w:rPr>
                <w:rStyle w:val="Hyperlink"/>
                <w:noProof/>
              </w:rPr>
              <w:t>Module 5:  Metadata</w:t>
            </w:r>
            <w:r w:rsidR="00BA3785">
              <w:rPr>
                <w:noProof/>
                <w:webHidden/>
              </w:rPr>
              <w:tab/>
            </w:r>
            <w:r w:rsidR="00BA3785">
              <w:rPr>
                <w:noProof/>
                <w:webHidden/>
              </w:rPr>
              <w:fldChar w:fldCharType="begin"/>
            </w:r>
            <w:r w:rsidR="00BA3785">
              <w:rPr>
                <w:noProof/>
                <w:webHidden/>
              </w:rPr>
              <w:instrText xml:space="preserve"> PAGEREF _Toc524873094 \h </w:instrText>
            </w:r>
            <w:r w:rsidR="00BA3785">
              <w:rPr>
                <w:noProof/>
                <w:webHidden/>
              </w:rPr>
            </w:r>
            <w:r w:rsidR="00BA3785">
              <w:rPr>
                <w:noProof/>
                <w:webHidden/>
              </w:rPr>
              <w:fldChar w:fldCharType="separate"/>
            </w:r>
            <w:r w:rsidR="00BA3785">
              <w:rPr>
                <w:noProof/>
                <w:webHidden/>
              </w:rPr>
              <w:t>3</w:t>
            </w:r>
            <w:r w:rsidR="00BA3785">
              <w:rPr>
                <w:noProof/>
                <w:webHidden/>
              </w:rPr>
              <w:fldChar w:fldCharType="end"/>
            </w:r>
          </w:hyperlink>
        </w:p>
        <w:p w14:paraId="322D7FB2" w14:textId="7955BA2F" w:rsidR="00BA3785" w:rsidRDefault="00B74FA9">
          <w:pPr>
            <w:pStyle w:val="TOC2"/>
            <w:tabs>
              <w:tab w:val="right" w:leader="dot" w:pos="9350"/>
            </w:tabs>
            <w:rPr>
              <w:rFonts w:asciiTheme="minorHAnsi" w:hAnsiTheme="minorHAnsi"/>
              <w:noProof/>
              <w:sz w:val="22"/>
              <w:szCs w:val="22"/>
            </w:rPr>
          </w:pPr>
          <w:hyperlink w:anchor="_Toc524873095" w:history="1">
            <w:r w:rsidR="00BA3785" w:rsidRPr="00F75D23">
              <w:rPr>
                <w:rStyle w:val="Hyperlink"/>
                <w:noProof/>
              </w:rPr>
              <w:t>Module 5 Checklist</w:t>
            </w:r>
            <w:r w:rsidR="00BA3785">
              <w:rPr>
                <w:noProof/>
                <w:webHidden/>
              </w:rPr>
              <w:tab/>
            </w:r>
            <w:r w:rsidR="00BA3785">
              <w:rPr>
                <w:noProof/>
                <w:webHidden/>
              </w:rPr>
              <w:fldChar w:fldCharType="begin"/>
            </w:r>
            <w:r w:rsidR="00BA3785">
              <w:rPr>
                <w:noProof/>
                <w:webHidden/>
              </w:rPr>
              <w:instrText xml:space="preserve"> PAGEREF _Toc524873095 \h </w:instrText>
            </w:r>
            <w:r w:rsidR="00BA3785">
              <w:rPr>
                <w:noProof/>
                <w:webHidden/>
              </w:rPr>
            </w:r>
            <w:r w:rsidR="00BA3785">
              <w:rPr>
                <w:noProof/>
                <w:webHidden/>
              </w:rPr>
              <w:fldChar w:fldCharType="separate"/>
            </w:r>
            <w:r w:rsidR="00BA3785">
              <w:rPr>
                <w:noProof/>
                <w:webHidden/>
              </w:rPr>
              <w:t>3</w:t>
            </w:r>
            <w:r w:rsidR="00BA3785">
              <w:rPr>
                <w:noProof/>
                <w:webHidden/>
              </w:rPr>
              <w:fldChar w:fldCharType="end"/>
            </w:r>
          </w:hyperlink>
        </w:p>
        <w:p w14:paraId="16888C6F" w14:textId="104C09D8" w:rsidR="00BA3785" w:rsidRDefault="00B74FA9">
          <w:pPr>
            <w:pStyle w:val="TOC2"/>
            <w:tabs>
              <w:tab w:val="right" w:leader="dot" w:pos="9350"/>
            </w:tabs>
            <w:rPr>
              <w:rFonts w:asciiTheme="minorHAnsi" w:hAnsiTheme="minorHAnsi"/>
              <w:noProof/>
              <w:sz w:val="22"/>
              <w:szCs w:val="22"/>
            </w:rPr>
          </w:pPr>
          <w:hyperlink w:anchor="_Toc524873096" w:history="1">
            <w:r w:rsidR="00BA3785" w:rsidRPr="00F75D23">
              <w:rPr>
                <w:rStyle w:val="Hyperlink"/>
                <w:noProof/>
              </w:rPr>
              <w:t>Task Goal</w:t>
            </w:r>
            <w:r w:rsidR="00BA3785">
              <w:rPr>
                <w:noProof/>
                <w:webHidden/>
              </w:rPr>
              <w:tab/>
            </w:r>
            <w:r w:rsidR="00BA3785">
              <w:rPr>
                <w:noProof/>
                <w:webHidden/>
              </w:rPr>
              <w:fldChar w:fldCharType="begin"/>
            </w:r>
            <w:r w:rsidR="00BA3785">
              <w:rPr>
                <w:noProof/>
                <w:webHidden/>
              </w:rPr>
              <w:instrText xml:space="preserve"> PAGEREF _Toc524873096 \h </w:instrText>
            </w:r>
            <w:r w:rsidR="00BA3785">
              <w:rPr>
                <w:noProof/>
                <w:webHidden/>
              </w:rPr>
            </w:r>
            <w:r w:rsidR="00BA3785">
              <w:rPr>
                <w:noProof/>
                <w:webHidden/>
              </w:rPr>
              <w:fldChar w:fldCharType="separate"/>
            </w:r>
            <w:r w:rsidR="00BA3785">
              <w:rPr>
                <w:noProof/>
                <w:webHidden/>
              </w:rPr>
              <w:t>3</w:t>
            </w:r>
            <w:r w:rsidR="00BA3785">
              <w:rPr>
                <w:noProof/>
                <w:webHidden/>
              </w:rPr>
              <w:fldChar w:fldCharType="end"/>
            </w:r>
          </w:hyperlink>
        </w:p>
        <w:p w14:paraId="0F803DB8" w14:textId="40F3A408" w:rsidR="00BA3785" w:rsidRDefault="00B74FA9">
          <w:pPr>
            <w:pStyle w:val="TOC3"/>
            <w:tabs>
              <w:tab w:val="right" w:leader="dot" w:pos="9350"/>
            </w:tabs>
            <w:rPr>
              <w:rFonts w:asciiTheme="minorHAnsi" w:hAnsiTheme="minorHAnsi"/>
              <w:noProof/>
              <w:sz w:val="22"/>
              <w:szCs w:val="22"/>
            </w:rPr>
          </w:pPr>
          <w:hyperlink w:anchor="_Toc524873097" w:history="1">
            <w:r w:rsidR="00BA3785" w:rsidRPr="00F75D23">
              <w:rPr>
                <w:rStyle w:val="Hyperlink"/>
                <w:noProof/>
              </w:rPr>
              <w:t>Task Objectives</w:t>
            </w:r>
            <w:r w:rsidR="00BA3785">
              <w:rPr>
                <w:noProof/>
                <w:webHidden/>
              </w:rPr>
              <w:tab/>
            </w:r>
            <w:r w:rsidR="00BA3785">
              <w:rPr>
                <w:noProof/>
                <w:webHidden/>
              </w:rPr>
              <w:fldChar w:fldCharType="begin"/>
            </w:r>
            <w:r w:rsidR="00BA3785">
              <w:rPr>
                <w:noProof/>
                <w:webHidden/>
              </w:rPr>
              <w:instrText xml:space="preserve"> PAGEREF _Toc524873097 \h </w:instrText>
            </w:r>
            <w:r w:rsidR="00BA3785">
              <w:rPr>
                <w:noProof/>
                <w:webHidden/>
              </w:rPr>
            </w:r>
            <w:r w:rsidR="00BA3785">
              <w:rPr>
                <w:noProof/>
                <w:webHidden/>
              </w:rPr>
              <w:fldChar w:fldCharType="separate"/>
            </w:r>
            <w:r w:rsidR="00BA3785">
              <w:rPr>
                <w:noProof/>
                <w:webHidden/>
              </w:rPr>
              <w:t>3</w:t>
            </w:r>
            <w:r w:rsidR="00BA3785">
              <w:rPr>
                <w:noProof/>
                <w:webHidden/>
              </w:rPr>
              <w:fldChar w:fldCharType="end"/>
            </w:r>
          </w:hyperlink>
        </w:p>
        <w:p w14:paraId="45CC6295" w14:textId="5CA153EC" w:rsidR="00BA3785" w:rsidRDefault="00B74FA9">
          <w:pPr>
            <w:pStyle w:val="TOC2"/>
            <w:tabs>
              <w:tab w:val="right" w:leader="dot" w:pos="9350"/>
            </w:tabs>
            <w:rPr>
              <w:rFonts w:asciiTheme="minorHAnsi" w:hAnsiTheme="minorHAnsi"/>
              <w:noProof/>
              <w:sz w:val="22"/>
              <w:szCs w:val="22"/>
            </w:rPr>
          </w:pPr>
          <w:hyperlink w:anchor="_Toc524873098" w:history="1">
            <w:r w:rsidR="00BA3785" w:rsidRPr="00F75D23">
              <w:rPr>
                <w:rStyle w:val="Hyperlink"/>
                <w:noProof/>
              </w:rPr>
              <w:t>Metadata:  Notes</w:t>
            </w:r>
            <w:r w:rsidR="00BA3785">
              <w:rPr>
                <w:noProof/>
                <w:webHidden/>
              </w:rPr>
              <w:tab/>
            </w:r>
            <w:r w:rsidR="00BA3785">
              <w:rPr>
                <w:noProof/>
                <w:webHidden/>
              </w:rPr>
              <w:fldChar w:fldCharType="begin"/>
            </w:r>
            <w:r w:rsidR="00BA3785">
              <w:rPr>
                <w:noProof/>
                <w:webHidden/>
              </w:rPr>
              <w:instrText xml:space="preserve"> PAGEREF _Toc524873098 \h </w:instrText>
            </w:r>
            <w:r w:rsidR="00BA3785">
              <w:rPr>
                <w:noProof/>
                <w:webHidden/>
              </w:rPr>
            </w:r>
            <w:r w:rsidR="00BA3785">
              <w:rPr>
                <w:noProof/>
                <w:webHidden/>
              </w:rPr>
              <w:fldChar w:fldCharType="separate"/>
            </w:r>
            <w:r w:rsidR="00BA3785">
              <w:rPr>
                <w:noProof/>
                <w:webHidden/>
              </w:rPr>
              <w:t>4</w:t>
            </w:r>
            <w:r w:rsidR="00BA3785">
              <w:rPr>
                <w:noProof/>
                <w:webHidden/>
              </w:rPr>
              <w:fldChar w:fldCharType="end"/>
            </w:r>
          </w:hyperlink>
        </w:p>
        <w:p w14:paraId="4CEEC472" w14:textId="1EF34006" w:rsidR="00BA3785" w:rsidRDefault="00B74FA9">
          <w:pPr>
            <w:pStyle w:val="TOC2"/>
            <w:tabs>
              <w:tab w:val="right" w:leader="dot" w:pos="9350"/>
            </w:tabs>
            <w:rPr>
              <w:rFonts w:asciiTheme="minorHAnsi" w:hAnsiTheme="minorHAnsi"/>
              <w:noProof/>
              <w:sz w:val="22"/>
              <w:szCs w:val="22"/>
            </w:rPr>
          </w:pPr>
          <w:hyperlink w:anchor="_Toc524873099" w:history="1">
            <w:r w:rsidR="00BA3785" w:rsidRPr="00F75D23">
              <w:rPr>
                <w:rStyle w:val="Hyperlink"/>
                <w:noProof/>
              </w:rPr>
              <w:t>Assignment: Metadata in Your World</w:t>
            </w:r>
            <w:r w:rsidR="00BA3785">
              <w:rPr>
                <w:noProof/>
                <w:webHidden/>
              </w:rPr>
              <w:tab/>
            </w:r>
            <w:r w:rsidR="00BA3785">
              <w:rPr>
                <w:noProof/>
                <w:webHidden/>
              </w:rPr>
              <w:fldChar w:fldCharType="begin"/>
            </w:r>
            <w:r w:rsidR="00BA3785">
              <w:rPr>
                <w:noProof/>
                <w:webHidden/>
              </w:rPr>
              <w:instrText xml:space="preserve"> PAGEREF _Toc524873099 \h </w:instrText>
            </w:r>
            <w:r w:rsidR="00BA3785">
              <w:rPr>
                <w:noProof/>
                <w:webHidden/>
              </w:rPr>
            </w:r>
            <w:r w:rsidR="00BA3785">
              <w:rPr>
                <w:noProof/>
                <w:webHidden/>
              </w:rPr>
              <w:fldChar w:fldCharType="separate"/>
            </w:r>
            <w:r w:rsidR="00BA3785">
              <w:rPr>
                <w:noProof/>
                <w:webHidden/>
              </w:rPr>
              <w:t>5</w:t>
            </w:r>
            <w:r w:rsidR="00BA3785">
              <w:rPr>
                <w:noProof/>
                <w:webHidden/>
              </w:rPr>
              <w:fldChar w:fldCharType="end"/>
            </w:r>
          </w:hyperlink>
        </w:p>
        <w:p w14:paraId="0AE84F20" w14:textId="5A9C9CA4" w:rsidR="00AA45BE" w:rsidRDefault="00AA45BE">
          <w:r>
            <w:rPr>
              <w:b/>
              <w:bCs/>
              <w:noProof/>
            </w:rPr>
            <w:fldChar w:fldCharType="end"/>
          </w:r>
        </w:p>
      </w:sdtContent>
    </w:sdt>
    <w:p w14:paraId="386E1FA2" w14:textId="137969F3" w:rsidR="004E50DC" w:rsidRPr="00271E88" w:rsidRDefault="004E50DC" w:rsidP="00271E88"/>
    <w:p w14:paraId="73C04C63" w14:textId="77777777" w:rsidR="00527187" w:rsidRDefault="00527187" w:rsidP="00527187"/>
    <w:p w14:paraId="333F62A8" w14:textId="77777777" w:rsidR="00527187" w:rsidRDefault="00527187" w:rsidP="00527187">
      <w:pPr>
        <w:sectPr w:rsidR="0052718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1B8A811" w14:textId="77777777" w:rsidR="00271E88" w:rsidRDefault="00271E88" w:rsidP="00271E88">
      <w:pPr>
        <w:pStyle w:val="Heading1"/>
      </w:pPr>
      <w:bookmarkStart w:id="0" w:name="_Toc522976863"/>
      <w:bookmarkStart w:id="1" w:name="_Toc524873094"/>
      <w:r>
        <w:lastRenderedPageBreak/>
        <w:t xml:space="preserve">Module 5:  </w:t>
      </w:r>
      <w:r w:rsidR="00E90E07">
        <w:t>Metadata</w:t>
      </w:r>
      <w:bookmarkEnd w:id="0"/>
      <w:bookmarkEnd w:id="1"/>
    </w:p>
    <w:p w14:paraId="44145045" w14:textId="35A0D0D3" w:rsidR="00271E88" w:rsidRDefault="00271E88" w:rsidP="007B0FD6">
      <w:pPr>
        <w:pStyle w:val="ListParagraph"/>
        <w:ind w:left="360"/>
        <w:contextualSpacing w:val="0"/>
      </w:pPr>
    </w:p>
    <w:p w14:paraId="7578015F" w14:textId="7A063223" w:rsidR="00BA3785" w:rsidRDefault="00BA3785" w:rsidP="00BA3785">
      <w:pPr>
        <w:pStyle w:val="Heading2"/>
      </w:pPr>
      <w:bookmarkStart w:id="2" w:name="_Toc524873095"/>
      <w:r>
        <w:t>Module 5 Checklist</w:t>
      </w:r>
      <w:bookmarkEnd w:id="2"/>
    </w:p>
    <w:p w14:paraId="5ABE5EBA" w14:textId="3FF20079" w:rsidR="00BA3785" w:rsidRDefault="00BA3785" w:rsidP="00BA3785">
      <w:pPr>
        <w:pStyle w:val="ListParagraph"/>
        <w:numPr>
          <w:ilvl w:val="0"/>
          <w:numId w:val="43"/>
        </w:numPr>
        <w:contextualSpacing w:val="0"/>
      </w:pPr>
      <w:r>
        <w:t xml:space="preserve">Complete </w:t>
      </w:r>
      <w:r w:rsidR="00C54D81">
        <w:t>this lesson</w:t>
      </w:r>
      <w:r>
        <w:t>.</w:t>
      </w:r>
    </w:p>
    <w:p w14:paraId="1A173CDB" w14:textId="601AA81C" w:rsidR="00BA3785" w:rsidRDefault="00BA3785" w:rsidP="00BA3785">
      <w:pPr>
        <w:pStyle w:val="ListParagraph"/>
        <w:numPr>
          <w:ilvl w:val="0"/>
          <w:numId w:val="43"/>
        </w:numPr>
        <w:contextualSpacing w:val="0"/>
      </w:pPr>
      <w:r>
        <w:t>Read the Records Express metadata blog post</w:t>
      </w:r>
      <w:r w:rsidR="00C54D81">
        <w:t xml:space="preserve"> at </w:t>
      </w:r>
      <w:hyperlink r:id="rId11" w:tooltip="Blog post &quot;Metadata in Electronic Records Management&quot; " w:history="1">
        <w:r w:rsidR="00C54D81" w:rsidRPr="00C54D81">
          <w:rPr>
            <w:rStyle w:val="Hyperlink"/>
          </w:rPr>
          <w:t>https://records-express.blogs.archives.gov/2016/11/21/metadata-in-electronic-records-management/</w:t>
        </w:r>
      </w:hyperlink>
      <w:r>
        <w:t>.</w:t>
      </w:r>
    </w:p>
    <w:p w14:paraId="33A1DAD6" w14:textId="4670EEDA" w:rsidR="00BA3785" w:rsidRDefault="00BA3785" w:rsidP="00BA3785">
      <w:pPr>
        <w:pStyle w:val="ListParagraph"/>
        <w:numPr>
          <w:ilvl w:val="0"/>
          <w:numId w:val="43"/>
        </w:numPr>
        <w:contextualSpacing w:val="0"/>
      </w:pPr>
      <w:r>
        <w:t>Complete the Metadata in Your World assignment</w:t>
      </w:r>
      <w:r w:rsidR="00C54D81">
        <w:t>.  Discuss your answers with a colleague or with someone in your records management network</w:t>
      </w:r>
      <w:r>
        <w:t>.</w:t>
      </w:r>
    </w:p>
    <w:p w14:paraId="5F9A183D" w14:textId="77777777" w:rsidR="00BA3785" w:rsidRDefault="00BA3785" w:rsidP="007B0FD6">
      <w:pPr>
        <w:pStyle w:val="ListParagraph"/>
        <w:ind w:left="360"/>
        <w:contextualSpacing w:val="0"/>
      </w:pPr>
    </w:p>
    <w:p w14:paraId="5A583477" w14:textId="77777777" w:rsidR="00881401" w:rsidRDefault="00881401" w:rsidP="00881401">
      <w:pPr>
        <w:pStyle w:val="Heading2"/>
      </w:pPr>
      <w:bookmarkStart w:id="3" w:name="_Toc524873096"/>
      <w:r>
        <w:t>Task Goal</w:t>
      </w:r>
      <w:bookmarkEnd w:id="3"/>
    </w:p>
    <w:p w14:paraId="04E1AB6D" w14:textId="77777777" w:rsidR="00881401" w:rsidRDefault="00881401" w:rsidP="007B0FD6">
      <w:pPr>
        <w:pStyle w:val="ListParagraph"/>
        <w:ind w:left="360"/>
        <w:contextualSpacing w:val="0"/>
      </w:pPr>
      <w:r>
        <w:t>Given a set of your own records, you will be able to add metadata to them as required by pre-existing standards.</w:t>
      </w:r>
    </w:p>
    <w:p w14:paraId="607A212E" w14:textId="77777777" w:rsidR="00881401" w:rsidRDefault="00881401" w:rsidP="007B0FD6">
      <w:pPr>
        <w:pStyle w:val="ListParagraph"/>
        <w:ind w:left="360"/>
        <w:contextualSpacing w:val="0"/>
      </w:pPr>
    </w:p>
    <w:p w14:paraId="4857BE79" w14:textId="77777777" w:rsidR="00881401" w:rsidRDefault="00881401" w:rsidP="00881401">
      <w:pPr>
        <w:pStyle w:val="Heading3"/>
      </w:pPr>
      <w:bookmarkStart w:id="4" w:name="_Toc524873097"/>
      <w:r>
        <w:t>Task Objectives</w:t>
      </w:r>
      <w:bookmarkEnd w:id="4"/>
    </w:p>
    <w:p w14:paraId="6932FCD9" w14:textId="77777777" w:rsidR="00881401" w:rsidRDefault="00881401" w:rsidP="00F94086">
      <w:pPr>
        <w:pStyle w:val="ListParagraph"/>
        <w:numPr>
          <w:ilvl w:val="0"/>
          <w:numId w:val="41"/>
        </w:numPr>
        <w:spacing w:before="360" w:after="800"/>
        <w:contextualSpacing w:val="0"/>
      </w:pPr>
      <w:r>
        <w:t>Explain why metadata elements are added to files</w:t>
      </w:r>
    </w:p>
    <w:p w14:paraId="6F0AF733" w14:textId="77777777" w:rsidR="00E90E07" w:rsidRDefault="00E90E07" w:rsidP="007B0FD6">
      <w:pPr>
        <w:pStyle w:val="ListParagraph"/>
        <w:ind w:left="360"/>
        <w:contextualSpacing w:val="0"/>
      </w:pPr>
    </w:p>
    <w:p w14:paraId="0AC7B1FA" w14:textId="77777777" w:rsidR="00BA3785" w:rsidRDefault="00BA3785">
      <w:pPr>
        <w:rPr>
          <w:b/>
          <w:spacing w:val="15"/>
        </w:rPr>
      </w:pPr>
      <w:r>
        <w:br w:type="page"/>
      </w:r>
    </w:p>
    <w:p w14:paraId="12BA540B" w14:textId="6478D672" w:rsidR="00881401" w:rsidRDefault="00697CC4" w:rsidP="00697CC4">
      <w:pPr>
        <w:pStyle w:val="Heading2"/>
      </w:pPr>
      <w:bookmarkStart w:id="5" w:name="_Toc524873098"/>
      <w:r>
        <w:lastRenderedPageBreak/>
        <w:t>Metadata:  Notes</w:t>
      </w:r>
      <w:bookmarkEnd w:id="5"/>
    </w:p>
    <w:p w14:paraId="1136EEDC" w14:textId="77777777" w:rsidR="00697CC4" w:rsidRDefault="00697CC4" w:rsidP="007B76D4">
      <w:pPr>
        <w:pStyle w:val="ListParagraph"/>
        <w:spacing w:after="720"/>
        <w:ind w:left="360"/>
        <w:contextualSpacing w:val="0"/>
      </w:pPr>
    </w:p>
    <w:p w14:paraId="03761EA1" w14:textId="77777777" w:rsidR="00E90E07" w:rsidRDefault="00E90E07" w:rsidP="007B76D4">
      <w:pPr>
        <w:pStyle w:val="ListParagraph"/>
        <w:spacing w:after="720"/>
        <w:ind w:left="360"/>
        <w:contextualSpacing w:val="0"/>
      </w:pPr>
    </w:p>
    <w:p w14:paraId="6581BC82" w14:textId="2A038024" w:rsidR="003C7865" w:rsidRDefault="00E90E07">
      <w:r>
        <w:br w:type="page"/>
      </w:r>
    </w:p>
    <w:p w14:paraId="3D29C601" w14:textId="77777777" w:rsidR="00E90E07" w:rsidRDefault="00E90E07" w:rsidP="00E90E07">
      <w:pPr>
        <w:pStyle w:val="Heading2"/>
      </w:pPr>
      <w:bookmarkStart w:id="6" w:name="_Toc524873099"/>
      <w:r>
        <w:lastRenderedPageBreak/>
        <w:t>Assignment: Metadata in Your World</w:t>
      </w:r>
      <w:bookmarkEnd w:id="6"/>
    </w:p>
    <w:p w14:paraId="557D6591" w14:textId="13E24C7F" w:rsidR="00C231CD" w:rsidRDefault="00E90E07">
      <w:r>
        <w:t>Identify three different types of information that affect your work or your daily life.  Brainstorm at least three different metadata fields that apply to each type.</w:t>
      </w:r>
      <w:r w:rsidR="00C54D81">
        <w:t xml:space="preserve">  Then, discuss your answers with a colleague or with someone in your records management network.</w:t>
      </w:r>
      <w:bookmarkStart w:id="7" w:name="_GoBack"/>
      <w:bookmarkEnd w:id="7"/>
    </w:p>
    <w:sectPr w:rsidR="00C231CD" w:rsidSect="00D8795D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0F1F6D" w14:textId="77777777" w:rsidR="009D68B7" w:rsidRDefault="009D68B7" w:rsidP="00890601">
      <w:pPr>
        <w:spacing w:before="0" w:after="0" w:line="240" w:lineRule="auto"/>
      </w:pPr>
      <w:r>
        <w:separator/>
      </w:r>
    </w:p>
  </w:endnote>
  <w:endnote w:type="continuationSeparator" w:id="0">
    <w:p w14:paraId="04F7BBE2" w14:textId="77777777" w:rsidR="009D68B7" w:rsidRDefault="009D68B7" w:rsidP="0089060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12633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952587" w14:textId="77777777" w:rsidR="009D68B7" w:rsidRDefault="009D68B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1E0A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0ECD8D87" w14:textId="77777777" w:rsidR="009D68B7" w:rsidRDefault="009D68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8E6B0" w14:textId="77777777" w:rsidR="009D68B7" w:rsidRDefault="009D68B7" w:rsidP="00890601">
      <w:pPr>
        <w:spacing w:before="0" w:after="0" w:line="240" w:lineRule="auto"/>
      </w:pPr>
      <w:r>
        <w:separator/>
      </w:r>
    </w:p>
  </w:footnote>
  <w:footnote w:type="continuationSeparator" w:id="0">
    <w:p w14:paraId="75EFEBDC" w14:textId="77777777" w:rsidR="009D68B7" w:rsidRDefault="009D68B7" w:rsidP="0089060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E0741" w14:textId="77777777" w:rsidR="009D68B7" w:rsidRPr="002D1042" w:rsidRDefault="009D68B7" w:rsidP="002D1042">
    <w:pPr>
      <w:pStyle w:val="Header"/>
      <w:spacing w:before="0" w:after="0" w:line="240" w:lineRule="auto"/>
      <w:jc w:val="right"/>
      <w:rPr>
        <w:sz w:val="20"/>
      </w:rPr>
    </w:pPr>
    <w:r w:rsidRPr="002D1042">
      <w:rPr>
        <w:sz w:val="20"/>
      </w:rPr>
      <w:t>Federal Records Management – Level 1 – Creat</w:t>
    </w:r>
    <w:r>
      <w:rPr>
        <w:sz w:val="20"/>
      </w:rPr>
      <w:t>ion</w:t>
    </w:r>
    <w:r w:rsidRPr="002D1042">
      <w:rPr>
        <w:sz w:val="20"/>
      </w:rPr>
      <w:t xml:space="preserve"> &amp; Recei</w:t>
    </w:r>
    <w:r>
      <w:rPr>
        <w:sz w:val="20"/>
      </w:rPr>
      <w:t>pt</w:t>
    </w:r>
  </w:p>
  <w:p w14:paraId="61A91EA1" w14:textId="77777777" w:rsidR="009D68B7" w:rsidRPr="002D1042" w:rsidRDefault="009D68B7" w:rsidP="002D1042">
    <w:pPr>
      <w:pStyle w:val="Header"/>
      <w:spacing w:before="0" w:after="0" w:line="240" w:lineRule="auto"/>
      <w:jc w:val="right"/>
      <w:rPr>
        <w:sz w:val="20"/>
      </w:rPr>
    </w:pPr>
    <w:r w:rsidRPr="002D1042">
      <w:rPr>
        <w:sz w:val="20"/>
      </w:rPr>
      <w:t>National Archives and Records Administration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66141"/>
    <w:multiLevelType w:val="hybridMultilevel"/>
    <w:tmpl w:val="FB9E60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2A108A4"/>
    <w:multiLevelType w:val="hybridMultilevel"/>
    <w:tmpl w:val="56BAA5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0CAB3E6A"/>
    <w:multiLevelType w:val="hybridMultilevel"/>
    <w:tmpl w:val="3626C5A4"/>
    <w:lvl w:ilvl="0" w:tplc="BCE65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EA9650C"/>
    <w:multiLevelType w:val="hybridMultilevel"/>
    <w:tmpl w:val="93B28F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D62AF3"/>
    <w:multiLevelType w:val="hybridMultilevel"/>
    <w:tmpl w:val="ABA8ED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71056A6"/>
    <w:multiLevelType w:val="hybridMultilevel"/>
    <w:tmpl w:val="E7F8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7446765"/>
    <w:multiLevelType w:val="hybridMultilevel"/>
    <w:tmpl w:val="A0CC4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3FAE2C9E"/>
    <w:multiLevelType w:val="hybridMultilevel"/>
    <w:tmpl w:val="93FE0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B327B6"/>
    <w:multiLevelType w:val="hybridMultilevel"/>
    <w:tmpl w:val="A4F490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114BF5"/>
    <w:multiLevelType w:val="hybridMultilevel"/>
    <w:tmpl w:val="8DBC0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55226C"/>
    <w:multiLevelType w:val="hybridMultilevel"/>
    <w:tmpl w:val="98021A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6B54FEA"/>
    <w:multiLevelType w:val="hybridMultilevel"/>
    <w:tmpl w:val="8F7AB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1" w15:restartNumberingAfterBreak="0">
    <w:nsid w:val="4AAC5F23"/>
    <w:multiLevelType w:val="hybridMultilevel"/>
    <w:tmpl w:val="2BB64D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4854251"/>
    <w:multiLevelType w:val="hybridMultilevel"/>
    <w:tmpl w:val="A4F490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4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5" w15:restartNumberingAfterBreak="0">
    <w:nsid w:val="618A3A82"/>
    <w:multiLevelType w:val="hybridMultilevel"/>
    <w:tmpl w:val="979490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7C65C9B"/>
    <w:multiLevelType w:val="hybridMultilevel"/>
    <w:tmpl w:val="D45A3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F0E16"/>
    <w:multiLevelType w:val="hybridMultilevel"/>
    <w:tmpl w:val="27DC8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385E5C"/>
    <w:multiLevelType w:val="hybridMultilevel"/>
    <w:tmpl w:val="6144EE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523B71"/>
    <w:multiLevelType w:val="hybridMultilevel"/>
    <w:tmpl w:val="1CF40E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5CE200C"/>
    <w:multiLevelType w:val="hybridMultilevel"/>
    <w:tmpl w:val="9CFCEC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33"/>
  </w:num>
  <w:num w:numId="2">
    <w:abstractNumId w:val="14"/>
  </w:num>
  <w:num w:numId="3">
    <w:abstractNumId w:val="12"/>
  </w:num>
  <w:num w:numId="4">
    <w:abstractNumId w:val="39"/>
  </w:num>
  <w:num w:numId="5">
    <w:abstractNumId w:val="16"/>
  </w:num>
  <w:num w:numId="6">
    <w:abstractNumId w:val="23"/>
  </w:num>
  <w:num w:numId="7">
    <w:abstractNumId w:val="3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0"/>
  </w:num>
  <w:num w:numId="19">
    <w:abstractNumId w:val="21"/>
  </w:num>
  <w:num w:numId="20">
    <w:abstractNumId w:val="34"/>
  </w:num>
  <w:num w:numId="21">
    <w:abstractNumId w:val="27"/>
  </w:num>
  <w:num w:numId="22">
    <w:abstractNumId w:val="13"/>
  </w:num>
  <w:num w:numId="23">
    <w:abstractNumId w:val="42"/>
  </w:num>
  <w:num w:numId="24">
    <w:abstractNumId w:val="17"/>
  </w:num>
  <w:num w:numId="25">
    <w:abstractNumId w:val="29"/>
  </w:num>
  <w:num w:numId="26">
    <w:abstractNumId w:val="38"/>
  </w:num>
  <w:num w:numId="27">
    <w:abstractNumId w:val="36"/>
  </w:num>
  <w:num w:numId="28">
    <w:abstractNumId w:val="25"/>
  </w:num>
  <w:num w:numId="29">
    <w:abstractNumId w:val="10"/>
  </w:num>
  <w:num w:numId="30">
    <w:abstractNumId w:val="26"/>
  </w:num>
  <w:num w:numId="31">
    <w:abstractNumId w:val="41"/>
  </w:num>
  <w:num w:numId="32">
    <w:abstractNumId w:val="32"/>
  </w:num>
  <w:num w:numId="33">
    <w:abstractNumId w:val="18"/>
  </w:num>
  <w:num w:numId="34">
    <w:abstractNumId w:val="24"/>
  </w:num>
  <w:num w:numId="35">
    <w:abstractNumId w:val="37"/>
  </w:num>
  <w:num w:numId="36">
    <w:abstractNumId w:val="19"/>
  </w:num>
  <w:num w:numId="37">
    <w:abstractNumId w:val="11"/>
  </w:num>
  <w:num w:numId="38">
    <w:abstractNumId w:val="35"/>
  </w:num>
  <w:num w:numId="39">
    <w:abstractNumId w:val="31"/>
  </w:num>
  <w:num w:numId="40">
    <w:abstractNumId w:val="28"/>
  </w:num>
  <w:num w:numId="41">
    <w:abstractNumId w:val="40"/>
  </w:num>
  <w:num w:numId="42">
    <w:abstractNumId w:val="22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ttachedTemplate r:id="rId1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2E6"/>
    <w:rsid w:val="000376AB"/>
    <w:rsid w:val="00056843"/>
    <w:rsid w:val="000E65FF"/>
    <w:rsid w:val="00120096"/>
    <w:rsid w:val="001209BB"/>
    <w:rsid w:val="00130E66"/>
    <w:rsid w:val="001715D0"/>
    <w:rsid w:val="001A2F6E"/>
    <w:rsid w:val="001D0082"/>
    <w:rsid w:val="001D3976"/>
    <w:rsid w:val="001D3EBA"/>
    <w:rsid w:val="001F1566"/>
    <w:rsid w:val="001F3B13"/>
    <w:rsid w:val="001F6663"/>
    <w:rsid w:val="00215D76"/>
    <w:rsid w:val="00225687"/>
    <w:rsid w:val="002447EE"/>
    <w:rsid w:val="0026573E"/>
    <w:rsid w:val="00271E88"/>
    <w:rsid w:val="002761E8"/>
    <w:rsid w:val="00295042"/>
    <w:rsid w:val="002A28FF"/>
    <w:rsid w:val="002A5CAB"/>
    <w:rsid w:val="002C37BB"/>
    <w:rsid w:val="002D1042"/>
    <w:rsid w:val="002D2F98"/>
    <w:rsid w:val="002E7E68"/>
    <w:rsid w:val="00335AF7"/>
    <w:rsid w:val="00386014"/>
    <w:rsid w:val="00387DD4"/>
    <w:rsid w:val="003902E6"/>
    <w:rsid w:val="003C7865"/>
    <w:rsid w:val="003C7BFD"/>
    <w:rsid w:val="00427B67"/>
    <w:rsid w:val="00432AB9"/>
    <w:rsid w:val="00441FD7"/>
    <w:rsid w:val="0044675F"/>
    <w:rsid w:val="00453485"/>
    <w:rsid w:val="00491E0A"/>
    <w:rsid w:val="004E50DC"/>
    <w:rsid w:val="00502B88"/>
    <w:rsid w:val="00527187"/>
    <w:rsid w:val="0054315E"/>
    <w:rsid w:val="00546983"/>
    <w:rsid w:val="0055212A"/>
    <w:rsid w:val="00557882"/>
    <w:rsid w:val="00573084"/>
    <w:rsid w:val="00574DE9"/>
    <w:rsid w:val="00581F21"/>
    <w:rsid w:val="005C257E"/>
    <w:rsid w:val="005F4774"/>
    <w:rsid w:val="00606CDE"/>
    <w:rsid w:val="00621D3A"/>
    <w:rsid w:val="00625317"/>
    <w:rsid w:val="0063222C"/>
    <w:rsid w:val="00645252"/>
    <w:rsid w:val="00657ECB"/>
    <w:rsid w:val="00662D19"/>
    <w:rsid w:val="00672312"/>
    <w:rsid w:val="00681037"/>
    <w:rsid w:val="00697CC4"/>
    <w:rsid w:val="006B5069"/>
    <w:rsid w:val="006B7091"/>
    <w:rsid w:val="006B7713"/>
    <w:rsid w:val="006D1C30"/>
    <w:rsid w:val="006D3D74"/>
    <w:rsid w:val="006D557C"/>
    <w:rsid w:val="006F02E4"/>
    <w:rsid w:val="006F1850"/>
    <w:rsid w:val="007234B5"/>
    <w:rsid w:val="00730F13"/>
    <w:rsid w:val="007410EA"/>
    <w:rsid w:val="007B0FD6"/>
    <w:rsid w:val="007B76D4"/>
    <w:rsid w:val="007C5594"/>
    <w:rsid w:val="007C58C0"/>
    <w:rsid w:val="007E0146"/>
    <w:rsid w:val="008234BD"/>
    <w:rsid w:val="008257AD"/>
    <w:rsid w:val="00826DE6"/>
    <w:rsid w:val="008303F0"/>
    <w:rsid w:val="00881401"/>
    <w:rsid w:val="00890601"/>
    <w:rsid w:val="0089370C"/>
    <w:rsid w:val="008A3C39"/>
    <w:rsid w:val="008B702B"/>
    <w:rsid w:val="008C744F"/>
    <w:rsid w:val="0097350B"/>
    <w:rsid w:val="00994BF7"/>
    <w:rsid w:val="009C049F"/>
    <w:rsid w:val="009D68B7"/>
    <w:rsid w:val="009E59F4"/>
    <w:rsid w:val="009F7AF3"/>
    <w:rsid w:val="00A24357"/>
    <w:rsid w:val="00A433EE"/>
    <w:rsid w:val="00A509F2"/>
    <w:rsid w:val="00A677F7"/>
    <w:rsid w:val="00A9204E"/>
    <w:rsid w:val="00AA45BE"/>
    <w:rsid w:val="00AB0499"/>
    <w:rsid w:val="00AD3820"/>
    <w:rsid w:val="00AE6E05"/>
    <w:rsid w:val="00B765DD"/>
    <w:rsid w:val="00B81448"/>
    <w:rsid w:val="00BA0C15"/>
    <w:rsid w:val="00BA113A"/>
    <w:rsid w:val="00BA3785"/>
    <w:rsid w:val="00BA5F94"/>
    <w:rsid w:val="00BA6B54"/>
    <w:rsid w:val="00BC2526"/>
    <w:rsid w:val="00BD3D73"/>
    <w:rsid w:val="00C231CD"/>
    <w:rsid w:val="00C44502"/>
    <w:rsid w:val="00C5066F"/>
    <w:rsid w:val="00C54D81"/>
    <w:rsid w:val="00C57BC0"/>
    <w:rsid w:val="00C66785"/>
    <w:rsid w:val="00C84982"/>
    <w:rsid w:val="00CB3057"/>
    <w:rsid w:val="00CB46B4"/>
    <w:rsid w:val="00D1023C"/>
    <w:rsid w:val="00D157F0"/>
    <w:rsid w:val="00D22B54"/>
    <w:rsid w:val="00D32061"/>
    <w:rsid w:val="00D44FDB"/>
    <w:rsid w:val="00D5175F"/>
    <w:rsid w:val="00D54AD6"/>
    <w:rsid w:val="00D66D2B"/>
    <w:rsid w:val="00D819CA"/>
    <w:rsid w:val="00D85CE0"/>
    <w:rsid w:val="00D873FB"/>
    <w:rsid w:val="00D8795D"/>
    <w:rsid w:val="00DC37FD"/>
    <w:rsid w:val="00DD19AC"/>
    <w:rsid w:val="00DE5703"/>
    <w:rsid w:val="00E230D1"/>
    <w:rsid w:val="00E23DDF"/>
    <w:rsid w:val="00E63689"/>
    <w:rsid w:val="00E67B87"/>
    <w:rsid w:val="00E8088A"/>
    <w:rsid w:val="00E90E07"/>
    <w:rsid w:val="00E96CE7"/>
    <w:rsid w:val="00EC71F8"/>
    <w:rsid w:val="00F10027"/>
    <w:rsid w:val="00F311C4"/>
    <w:rsid w:val="00F31A31"/>
    <w:rsid w:val="00F94086"/>
    <w:rsid w:val="00F9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382756A3"/>
  <w15:chartTrackingRefBased/>
  <w15:docId w15:val="{CEFB9E43-D20D-4420-8B73-360592E9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2E6"/>
    <w:rPr>
      <w:rFonts w:ascii="Lucida Sans" w:hAnsi="Lucida Sans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02E6"/>
    <w:pPr>
      <w:pBdr>
        <w:top w:val="single" w:sz="24" w:space="0" w:color="052F61" w:themeColor="accent1"/>
        <w:left w:val="single" w:sz="24" w:space="0" w:color="052F61" w:themeColor="accent1"/>
        <w:bottom w:val="single" w:sz="24" w:space="0" w:color="052F61" w:themeColor="accent1"/>
        <w:right w:val="single" w:sz="24" w:space="0" w:color="052F61" w:themeColor="accent1"/>
      </w:pBdr>
      <w:shd w:val="clear" w:color="auto" w:fill="052F61" w:themeFill="accent1"/>
      <w:spacing w:after="0"/>
      <w:outlineLvl w:val="0"/>
    </w:pPr>
    <w:rPr>
      <w:b/>
      <w:color w:val="FFFFFF" w:themeColor="background1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02E6"/>
    <w:pPr>
      <w:pBdr>
        <w:top w:val="single" w:sz="24" w:space="0" w:color="B1D2FB" w:themeColor="accent1" w:themeTint="33"/>
        <w:left w:val="single" w:sz="24" w:space="0" w:color="B1D2FB" w:themeColor="accent1" w:themeTint="33"/>
        <w:bottom w:val="single" w:sz="24" w:space="0" w:color="B1D2FB" w:themeColor="accent1" w:themeTint="33"/>
        <w:right w:val="single" w:sz="24" w:space="0" w:color="B1D2FB" w:themeColor="accent1" w:themeTint="33"/>
      </w:pBdr>
      <w:shd w:val="clear" w:color="auto" w:fill="B1D2FB" w:themeFill="accent1" w:themeFillTint="33"/>
      <w:spacing w:after="0"/>
      <w:outlineLvl w:val="1"/>
    </w:pPr>
    <w:rPr>
      <w:b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02E6"/>
    <w:pPr>
      <w:pBdr>
        <w:top w:val="single" w:sz="6" w:space="2" w:color="052F61" w:themeColor="accent1"/>
      </w:pBdr>
      <w:spacing w:before="300" w:after="0"/>
      <w:outlineLvl w:val="2"/>
    </w:pPr>
    <w:rPr>
      <w:b/>
      <w:color w:val="021730" w:themeColor="accent1" w:themeShade="7F"/>
      <w:spacing w:val="15"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902E6"/>
    <w:pPr>
      <w:pBdr>
        <w:top w:val="dotted" w:sz="6" w:space="2" w:color="052F61" w:themeColor="accent1"/>
      </w:pBdr>
      <w:spacing w:before="200" w:after="0"/>
      <w:outlineLvl w:val="3"/>
    </w:pPr>
    <w:rPr>
      <w:caps/>
      <w:color w:val="032348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902E6"/>
    <w:pPr>
      <w:pBdr>
        <w:bottom w:val="single" w:sz="6" w:space="1" w:color="052F61" w:themeColor="accent1"/>
      </w:pBdr>
      <w:spacing w:before="200" w:after="0"/>
      <w:outlineLvl w:val="4"/>
    </w:pPr>
    <w:rPr>
      <w:caps/>
      <w:color w:val="032348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902E6"/>
    <w:pPr>
      <w:pBdr>
        <w:bottom w:val="dotted" w:sz="6" w:space="1" w:color="052F61" w:themeColor="accent1"/>
      </w:pBdr>
      <w:spacing w:before="200" w:after="0"/>
      <w:outlineLvl w:val="5"/>
    </w:pPr>
    <w:rPr>
      <w:caps/>
      <w:color w:val="032348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902E6"/>
    <w:pPr>
      <w:spacing w:before="200" w:after="0"/>
      <w:outlineLvl w:val="6"/>
    </w:pPr>
    <w:rPr>
      <w:caps/>
      <w:color w:val="032348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902E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902E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02E6"/>
    <w:rPr>
      <w:b/>
      <w:color w:val="FFFFFF" w:themeColor="background1"/>
      <w:spacing w:val="15"/>
      <w:sz w:val="28"/>
      <w:szCs w:val="22"/>
      <w:shd w:val="clear" w:color="auto" w:fill="052F61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3902E6"/>
    <w:rPr>
      <w:rFonts w:ascii="Lucida Sans" w:hAnsi="Lucida Sans"/>
      <w:b/>
      <w:spacing w:val="15"/>
      <w:sz w:val="24"/>
      <w:shd w:val="clear" w:color="auto" w:fill="B1D2FB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3902E6"/>
    <w:rPr>
      <w:b/>
      <w:color w:val="021730" w:themeColor="accent1" w:themeShade="7F"/>
      <w:spacing w:val="15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rsid w:val="003902E6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rsid w:val="003902E6"/>
    <w:rPr>
      <w:i/>
      <w:iCs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902E6"/>
    <w:pPr>
      <w:spacing w:before="0" w:after="0"/>
    </w:pPr>
    <w:rPr>
      <w:rFonts w:eastAsiaTheme="majorEastAsia" w:cs="Lucida Sans"/>
      <w:b/>
      <w:color w:val="052F61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902E6"/>
    <w:rPr>
      <w:rFonts w:ascii="Lucida Sans" w:eastAsiaTheme="majorEastAsia" w:hAnsi="Lucida Sans" w:cs="Lucida Sans"/>
      <w:b/>
      <w:color w:val="052F61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02E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3902E6"/>
    <w:rPr>
      <w:caps/>
      <w:color w:val="595959" w:themeColor="text1" w:themeTint="A6"/>
      <w:spacing w:val="10"/>
      <w:sz w:val="21"/>
      <w:szCs w:val="21"/>
    </w:rPr>
  </w:style>
  <w:style w:type="character" w:styleId="SubtleEmphasis">
    <w:name w:val="Subtle Emphasis"/>
    <w:uiPriority w:val="19"/>
    <w:qFormat/>
    <w:rsid w:val="003902E6"/>
    <w:rPr>
      <w:i/>
      <w:iCs/>
      <w:color w:val="021730" w:themeColor="accent1" w:themeShade="7F"/>
    </w:rPr>
  </w:style>
  <w:style w:type="character" w:styleId="Emphasis">
    <w:name w:val="Emphasis"/>
    <w:uiPriority w:val="20"/>
    <w:qFormat/>
    <w:rsid w:val="003902E6"/>
    <w:rPr>
      <w:caps/>
      <w:color w:val="021730" w:themeColor="accent1" w:themeShade="7F"/>
      <w:spacing w:val="5"/>
    </w:rPr>
  </w:style>
  <w:style w:type="character" w:styleId="IntenseEmphasis">
    <w:name w:val="Intense Emphasis"/>
    <w:uiPriority w:val="21"/>
    <w:qFormat/>
    <w:rsid w:val="003902E6"/>
    <w:rPr>
      <w:b/>
      <w:bCs/>
      <w:caps/>
      <w:color w:val="021730" w:themeColor="accent1" w:themeShade="7F"/>
      <w:spacing w:val="10"/>
    </w:rPr>
  </w:style>
  <w:style w:type="character" w:styleId="Strong">
    <w:name w:val="Strong"/>
    <w:uiPriority w:val="22"/>
    <w:qFormat/>
    <w:rsid w:val="003902E6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3902E6"/>
    <w:rPr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3902E6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02E6"/>
    <w:pPr>
      <w:spacing w:before="240" w:after="240" w:line="240" w:lineRule="auto"/>
      <w:ind w:left="1080" w:right="1080"/>
      <w:jc w:val="center"/>
    </w:pPr>
    <w:rPr>
      <w:color w:val="052F61" w:themeColor="accent1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02E6"/>
    <w:rPr>
      <w:color w:val="052F61" w:themeColor="accent1"/>
      <w:sz w:val="24"/>
      <w:szCs w:val="24"/>
    </w:rPr>
  </w:style>
  <w:style w:type="character" w:styleId="SubtleReference">
    <w:name w:val="Subtle Reference"/>
    <w:uiPriority w:val="31"/>
    <w:qFormat/>
    <w:rsid w:val="003902E6"/>
    <w:rPr>
      <w:b/>
      <w:bCs/>
      <w:color w:val="052F61" w:themeColor="accent1"/>
    </w:rPr>
  </w:style>
  <w:style w:type="character" w:styleId="IntenseReference">
    <w:name w:val="Intense Reference"/>
    <w:uiPriority w:val="32"/>
    <w:qFormat/>
    <w:rsid w:val="003902E6"/>
    <w:rPr>
      <w:b/>
      <w:bCs/>
      <w:i/>
      <w:iCs/>
      <w:caps/>
      <w:color w:val="052F61" w:themeColor="accent1"/>
    </w:rPr>
  </w:style>
  <w:style w:type="character" w:styleId="BookTitle">
    <w:name w:val="Book Title"/>
    <w:uiPriority w:val="33"/>
    <w:qFormat/>
    <w:rsid w:val="003902E6"/>
    <w:rPr>
      <w:b/>
      <w:bCs/>
      <w:i/>
      <w:iCs/>
      <w:spacing w:val="0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021730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356A95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902E6"/>
    <w:rPr>
      <w:b/>
      <w:bCs/>
      <w:color w:val="032348" w:themeColor="accent1" w:themeShade="BF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052F61" w:themeColor="accent1" w:shadow="1" w:frame="1"/>
        <w:left w:val="single" w:sz="2" w:space="10" w:color="052F61" w:themeColor="accent1" w:shadow="1" w:frame="1"/>
        <w:bottom w:val="single" w:sz="2" w:space="10" w:color="052F61" w:themeColor="accent1" w:shadow="1" w:frame="1"/>
        <w:right w:val="single" w:sz="2" w:space="10" w:color="052F61" w:themeColor="accent1" w:shadow="1" w:frame="1"/>
      </w:pBdr>
      <w:ind w:left="1152" w:right="1152"/>
    </w:pPr>
    <w:rPr>
      <w:i/>
      <w:iCs/>
      <w:color w:val="021730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064453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rsid w:val="006D3D74"/>
  </w:style>
  <w:style w:type="paragraph" w:styleId="NoSpacing">
    <w:name w:val="No Spacing"/>
    <w:uiPriority w:val="1"/>
    <w:qFormat/>
    <w:rsid w:val="003902E6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3902E6"/>
    <w:pPr>
      <w:outlineLvl w:val="9"/>
    </w:pPr>
  </w:style>
  <w:style w:type="paragraph" w:styleId="ListParagraph">
    <w:name w:val="List Paragraph"/>
    <w:basedOn w:val="Normal"/>
    <w:uiPriority w:val="34"/>
    <w:qFormat/>
    <w:rsid w:val="00527187"/>
    <w:pPr>
      <w:ind w:left="720"/>
      <w:contextualSpacing/>
    </w:pPr>
  </w:style>
  <w:style w:type="table" w:styleId="TableGrid">
    <w:name w:val="Table Grid"/>
    <w:basedOn w:val="TableNormal"/>
    <w:uiPriority w:val="39"/>
    <w:rsid w:val="00AB0499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4E50D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E50DC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E50DC"/>
    <w:pPr>
      <w:spacing w:after="100"/>
      <w:ind w:left="480"/>
    </w:pPr>
  </w:style>
  <w:style w:type="character" w:styleId="UnresolvedMention">
    <w:name w:val="Unresolved Mention"/>
    <w:basedOn w:val="DefaultParagraphFont"/>
    <w:uiPriority w:val="99"/>
    <w:semiHidden/>
    <w:unhideWhenUsed/>
    <w:rsid w:val="008257A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2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60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07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400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ecords-express.blogs.archives.gov/2016/11/21/metadata-in-electronic-records-management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Riat.WIN\AppData\Roaming\Microsoft\Templates\Single%20spaced%20(blank).dotx" TargetMode="External"/></Relationships>
</file>

<file path=word/theme/theme1.xml><?xml version="1.0" encoding="utf-8"?>
<a:theme xmlns:a="http://schemas.openxmlformats.org/drawingml/2006/main" name="NARACurriculum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purl.org/dc/elements/1.1/"/>
    <ds:schemaRef ds:uri="http://schemas.microsoft.com/office/2006/metadata/properties"/>
    <ds:schemaRef ds:uri="4873beb7-5857-4685-be1f-d57550cc96cc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25C038D-368F-4D22-8623-12BBDA0AB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5</TotalTime>
  <Pages>5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Federal Records Management Level 1: Creation and Receipt - Participant Guide</vt:lpstr>
    </vt:vector>
  </TitlesOfParts>
  <Company>U.S. National Archives and Records Administration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Federal Records Management Level 1: Creation and Receipt - Participant Guide</dc:title>
  <dc:subject/>
  <dc:creator>RRiat</dc:creator>
  <cp:keywords/>
  <dc:description/>
  <cp:lastModifiedBy>Robin</cp:lastModifiedBy>
  <cp:revision>4</cp:revision>
  <cp:lastPrinted>2017-09-22T13:35:00Z</cp:lastPrinted>
  <dcterms:created xsi:type="dcterms:W3CDTF">2019-08-05T12:43:00Z</dcterms:created>
  <dcterms:modified xsi:type="dcterms:W3CDTF">2019-08-05T12:47:00Z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  <property fmtid="{D5CDD505-2E9C-101B-9397-08002B2CF9AE}" pid="8" name="Subjects">
    <vt:lpwstr>Creation and Receipt</vt:lpwstr>
  </property>
</Properties>
</file>