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F08D0A" w14:textId="77777777" w:rsidR="003902E6" w:rsidRDefault="00527187" w:rsidP="00681037">
      <w:pPr>
        <w:pStyle w:val="Heading4"/>
      </w:pPr>
      <w:r>
        <w:t>National Archives and Records Administration</w:t>
      </w:r>
    </w:p>
    <w:p w14:paraId="065FB7A4" w14:textId="77777777" w:rsidR="00681037" w:rsidRDefault="00681037" w:rsidP="00681037">
      <w:pPr>
        <w:pStyle w:val="Title"/>
      </w:pPr>
    </w:p>
    <w:p w14:paraId="2114BD8F" w14:textId="77777777" w:rsidR="00527187" w:rsidRDefault="00527187" w:rsidP="00681037">
      <w:pPr>
        <w:pStyle w:val="Title"/>
      </w:pPr>
      <w:r>
        <w:t>Federal Records Management Level 1:  Creat</w:t>
      </w:r>
      <w:r w:rsidR="00D1023C">
        <w:t>ion</w:t>
      </w:r>
      <w:r>
        <w:t xml:space="preserve"> and Recei</w:t>
      </w:r>
      <w:r w:rsidR="00D1023C">
        <w:t>pt</w:t>
      </w:r>
    </w:p>
    <w:p w14:paraId="33B8EC85" w14:textId="77777777" w:rsidR="00527187" w:rsidRDefault="00527187" w:rsidP="00681037">
      <w:pPr>
        <w:pStyle w:val="Title"/>
      </w:pPr>
      <w:r>
        <w:t>Participant Guide</w:t>
      </w:r>
    </w:p>
    <w:p w14:paraId="58566E6D" w14:textId="77777777" w:rsidR="00271E88" w:rsidRDefault="00271E88" w:rsidP="00271E88"/>
    <w:p w14:paraId="480ED61F" w14:textId="77777777" w:rsidR="00E16813" w:rsidRDefault="00A73915" w:rsidP="00E16813">
      <w:pPr>
        <w:spacing w:after="0"/>
        <w:rPr>
          <w:sz w:val="32"/>
          <w:szCs w:val="32"/>
        </w:rPr>
      </w:pPr>
      <w:r w:rsidRPr="00A30241">
        <w:rPr>
          <w:sz w:val="32"/>
          <w:szCs w:val="32"/>
        </w:rPr>
        <w:t xml:space="preserve">Module 6: </w:t>
      </w:r>
    </w:p>
    <w:p w14:paraId="06D729B6" w14:textId="695A4B7C" w:rsidR="00271E88" w:rsidRPr="00A30241" w:rsidRDefault="00A73915" w:rsidP="00E16813">
      <w:pPr>
        <w:spacing w:before="0"/>
        <w:rPr>
          <w:sz w:val="32"/>
          <w:szCs w:val="32"/>
        </w:rPr>
      </w:pPr>
      <w:r w:rsidRPr="00A30241">
        <w:rPr>
          <w:sz w:val="32"/>
          <w:szCs w:val="32"/>
        </w:rPr>
        <w:t>Assigning Metadata Based on Pre-Existing Standards</w:t>
      </w:r>
    </w:p>
    <w:p w14:paraId="0767E3FE" w14:textId="00BE684A" w:rsidR="00A73915" w:rsidRPr="00FA0E6E" w:rsidRDefault="00A73915" w:rsidP="00271E88">
      <w:pPr>
        <w:rPr>
          <w:sz w:val="28"/>
          <w:szCs w:val="28"/>
        </w:rPr>
        <w:sectPr w:rsidR="00A73915" w:rsidRPr="00FA0E6E">
          <w:pgSz w:w="12240" w:h="15840"/>
          <w:pgMar w:top="1440" w:right="1440" w:bottom="1440" w:left="1440" w:header="720" w:footer="720" w:gutter="0"/>
          <w:cols w:space="720"/>
          <w:docGrid w:linePitch="360"/>
        </w:sectPr>
      </w:pPr>
      <w:r w:rsidRPr="00A30241">
        <w:rPr>
          <w:sz w:val="32"/>
          <w:szCs w:val="32"/>
        </w:rPr>
        <w:t xml:space="preserve">and </w:t>
      </w:r>
      <w:r w:rsidR="00DF6083">
        <w:rPr>
          <w:sz w:val="32"/>
          <w:szCs w:val="32"/>
        </w:rPr>
        <w:t xml:space="preserve">Creation &amp; Receipt </w:t>
      </w:r>
      <w:r w:rsidRPr="00A30241">
        <w:rPr>
          <w:sz w:val="32"/>
          <w:szCs w:val="32"/>
        </w:rPr>
        <w:t>Course Wrap-Up</w:t>
      </w:r>
    </w:p>
    <w:sdt>
      <w:sdtPr>
        <w:rPr>
          <w:b w:val="0"/>
          <w:color w:val="auto"/>
          <w:spacing w:val="0"/>
          <w:sz w:val="24"/>
          <w:szCs w:val="20"/>
        </w:rPr>
        <w:id w:val="-1755884678"/>
        <w:docPartObj>
          <w:docPartGallery w:val="Table of Contents"/>
          <w:docPartUnique/>
        </w:docPartObj>
      </w:sdtPr>
      <w:sdtEndPr>
        <w:rPr>
          <w:bCs/>
          <w:noProof/>
        </w:rPr>
      </w:sdtEndPr>
      <w:sdtContent>
        <w:p w14:paraId="4F092823" w14:textId="4E98817B" w:rsidR="00EC000E" w:rsidRDefault="00EC000E">
          <w:pPr>
            <w:pStyle w:val="TOCHeading"/>
          </w:pPr>
          <w:r>
            <w:t>Table of Contents</w:t>
          </w:r>
        </w:p>
        <w:p w14:paraId="2271A0DB" w14:textId="568D837C" w:rsidR="00D01BF6" w:rsidRDefault="00EC000E">
          <w:pPr>
            <w:pStyle w:val="TOC1"/>
            <w:tabs>
              <w:tab w:val="right" w:leader="dot" w:pos="9350"/>
            </w:tabs>
            <w:rPr>
              <w:rFonts w:asciiTheme="minorHAnsi" w:hAnsiTheme="minorHAnsi"/>
              <w:noProof/>
              <w:sz w:val="22"/>
              <w:szCs w:val="22"/>
            </w:rPr>
          </w:pPr>
          <w:r>
            <w:rPr>
              <w:b/>
              <w:bCs/>
              <w:noProof/>
            </w:rPr>
            <w:fldChar w:fldCharType="begin"/>
          </w:r>
          <w:r>
            <w:rPr>
              <w:b/>
              <w:bCs/>
              <w:noProof/>
            </w:rPr>
            <w:instrText xml:space="preserve"> TOC \o "1-3" \h \z \u </w:instrText>
          </w:r>
          <w:r>
            <w:rPr>
              <w:b/>
              <w:bCs/>
              <w:noProof/>
            </w:rPr>
            <w:fldChar w:fldCharType="separate"/>
          </w:r>
          <w:hyperlink w:anchor="_Toc14241978" w:history="1">
            <w:r w:rsidR="00D01BF6" w:rsidRPr="00FF164C">
              <w:rPr>
                <w:rStyle w:val="Hyperlink"/>
                <w:noProof/>
              </w:rPr>
              <w:t>Module 6:  Assigning Metadata Based on Pre-Existing Standards</w:t>
            </w:r>
            <w:r w:rsidR="00D01BF6">
              <w:rPr>
                <w:noProof/>
                <w:webHidden/>
              </w:rPr>
              <w:tab/>
            </w:r>
            <w:r w:rsidR="00D01BF6">
              <w:rPr>
                <w:noProof/>
                <w:webHidden/>
              </w:rPr>
              <w:fldChar w:fldCharType="begin"/>
            </w:r>
            <w:r w:rsidR="00D01BF6">
              <w:rPr>
                <w:noProof/>
                <w:webHidden/>
              </w:rPr>
              <w:instrText xml:space="preserve"> PAGEREF _Toc14241978 \h </w:instrText>
            </w:r>
            <w:r w:rsidR="00D01BF6">
              <w:rPr>
                <w:noProof/>
                <w:webHidden/>
              </w:rPr>
            </w:r>
            <w:r w:rsidR="00D01BF6">
              <w:rPr>
                <w:noProof/>
                <w:webHidden/>
              </w:rPr>
              <w:fldChar w:fldCharType="separate"/>
            </w:r>
            <w:r w:rsidR="00D01BF6">
              <w:rPr>
                <w:noProof/>
                <w:webHidden/>
              </w:rPr>
              <w:t>3</w:t>
            </w:r>
            <w:r w:rsidR="00D01BF6">
              <w:rPr>
                <w:noProof/>
                <w:webHidden/>
              </w:rPr>
              <w:fldChar w:fldCharType="end"/>
            </w:r>
          </w:hyperlink>
        </w:p>
        <w:p w14:paraId="7C34BFA1" w14:textId="272719C6" w:rsidR="00D01BF6" w:rsidRDefault="00D01BF6">
          <w:pPr>
            <w:pStyle w:val="TOC2"/>
            <w:tabs>
              <w:tab w:val="right" w:leader="dot" w:pos="9350"/>
            </w:tabs>
            <w:rPr>
              <w:rFonts w:asciiTheme="minorHAnsi" w:hAnsiTheme="minorHAnsi"/>
              <w:noProof/>
              <w:sz w:val="22"/>
              <w:szCs w:val="22"/>
            </w:rPr>
          </w:pPr>
          <w:hyperlink w:anchor="_Toc14241979" w:history="1">
            <w:r w:rsidRPr="00FF164C">
              <w:rPr>
                <w:rStyle w:val="Hyperlink"/>
                <w:noProof/>
              </w:rPr>
              <w:t>Module 6 Checklist</w:t>
            </w:r>
            <w:r>
              <w:rPr>
                <w:noProof/>
                <w:webHidden/>
              </w:rPr>
              <w:tab/>
            </w:r>
            <w:r>
              <w:rPr>
                <w:noProof/>
                <w:webHidden/>
              </w:rPr>
              <w:fldChar w:fldCharType="begin"/>
            </w:r>
            <w:r>
              <w:rPr>
                <w:noProof/>
                <w:webHidden/>
              </w:rPr>
              <w:instrText xml:space="preserve"> PAGEREF _Toc14241979 \h </w:instrText>
            </w:r>
            <w:r>
              <w:rPr>
                <w:noProof/>
                <w:webHidden/>
              </w:rPr>
            </w:r>
            <w:r>
              <w:rPr>
                <w:noProof/>
                <w:webHidden/>
              </w:rPr>
              <w:fldChar w:fldCharType="separate"/>
            </w:r>
            <w:r>
              <w:rPr>
                <w:noProof/>
                <w:webHidden/>
              </w:rPr>
              <w:t>3</w:t>
            </w:r>
            <w:r>
              <w:rPr>
                <w:noProof/>
                <w:webHidden/>
              </w:rPr>
              <w:fldChar w:fldCharType="end"/>
            </w:r>
          </w:hyperlink>
        </w:p>
        <w:p w14:paraId="0EA88E09" w14:textId="0AD95A7B" w:rsidR="00D01BF6" w:rsidRDefault="00D01BF6">
          <w:pPr>
            <w:pStyle w:val="TOC2"/>
            <w:tabs>
              <w:tab w:val="right" w:leader="dot" w:pos="9350"/>
            </w:tabs>
            <w:rPr>
              <w:rFonts w:asciiTheme="minorHAnsi" w:hAnsiTheme="minorHAnsi"/>
              <w:noProof/>
              <w:sz w:val="22"/>
              <w:szCs w:val="22"/>
            </w:rPr>
          </w:pPr>
          <w:hyperlink w:anchor="_Toc14241980" w:history="1">
            <w:r w:rsidRPr="00FF164C">
              <w:rPr>
                <w:rStyle w:val="Hyperlink"/>
                <w:noProof/>
              </w:rPr>
              <w:t>Task Goal</w:t>
            </w:r>
            <w:bookmarkStart w:id="0" w:name="_GoBack"/>
            <w:bookmarkEnd w:id="0"/>
            <w:r>
              <w:rPr>
                <w:noProof/>
                <w:webHidden/>
              </w:rPr>
              <w:tab/>
            </w:r>
            <w:r>
              <w:rPr>
                <w:noProof/>
                <w:webHidden/>
              </w:rPr>
              <w:fldChar w:fldCharType="begin"/>
            </w:r>
            <w:r>
              <w:rPr>
                <w:noProof/>
                <w:webHidden/>
              </w:rPr>
              <w:instrText xml:space="preserve"> PAGEREF _Toc14241980 \h </w:instrText>
            </w:r>
            <w:r>
              <w:rPr>
                <w:noProof/>
                <w:webHidden/>
              </w:rPr>
            </w:r>
            <w:r>
              <w:rPr>
                <w:noProof/>
                <w:webHidden/>
              </w:rPr>
              <w:fldChar w:fldCharType="separate"/>
            </w:r>
            <w:r>
              <w:rPr>
                <w:noProof/>
                <w:webHidden/>
              </w:rPr>
              <w:t>3</w:t>
            </w:r>
            <w:r>
              <w:rPr>
                <w:noProof/>
                <w:webHidden/>
              </w:rPr>
              <w:fldChar w:fldCharType="end"/>
            </w:r>
          </w:hyperlink>
        </w:p>
        <w:p w14:paraId="735D9D33" w14:textId="04F3EEBC" w:rsidR="00D01BF6" w:rsidRDefault="00D01BF6">
          <w:pPr>
            <w:pStyle w:val="TOC3"/>
            <w:tabs>
              <w:tab w:val="right" w:leader="dot" w:pos="9350"/>
            </w:tabs>
            <w:rPr>
              <w:rFonts w:asciiTheme="minorHAnsi" w:hAnsiTheme="minorHAnsi"/>
              <w:noProof/>
              <w:sz w:val="22"/>
              <w:szCs w:val="22"/>
            </w:rPr>
          </w:pPr>
          <w:hyperlink w:anchor="_Toc14241981" w:history="1">
            <w:r w:rsidRPr="00FF164C">
              <w:rPr>
                <w:rStyle w:val="Hyperlink"/>
                <w:noProof/>
              </w:rPr>
              <w:t>Task Objectives</w:t>
            </w:r>
            <w:r>
              <w:rPr>
                <w:noProof/>
                <w:webHidden/>
              </w:rPr>
              <w:tab/>
            </w:r>
            <w:r>
              <w:rPr>
                <w:noProof/>
                <w:webHidden/>
              </w:rPr>
              <w:fldChar w:fldCharType="begin"/>
            </w:r>
            <w:r>
              <w:rPr>
                <w:noProof/>
                <w:webHidden/>
              </w:rPr>
              <w:instrText xml:space="preserve"> PAGEREF _Toc14241981 \h </w:instrText>
            </w:r>
            <w:r>
              <w:rPr>
                <w:noProof/>
                <w:webHidden/>
              </w:rPr>
            </w:r>
            <w:r>
              <w:rPr>
                <w:noProof/>
                <w:webHidden/>
              </w:rPr>
              <w:fldChar w:fldCharType="separate"/>
            </w:r>
            <w:r>
              <w:rPr>
                <w:noProof/>
                <w:webHidden/>
              </w:rPr>
              <w:t>3</w:t>
            </w:r>
            <w:r>
              <w:rPr>
                <w:noProof/>
                <w:webHidden/>
              </w:rPr>
              <w:fldChar w:fldCharType="end"/>
            </w:r>
          </w:hyperlink>
        </w:p>
        <w:p w14:paraId="696494A0" w14:textId="7C1381F4" w:rsidR="00D01BF6" w:rsidRDefault="00D01BF6">
          <w:pPr>
            <w:pStyle w:val="TOC2"/>
            <w:tabs>
              <w:tab w:val="right" w:leader="dot" w:pos="9350"/>
            </w:tabs>
            <w:rPr>
              <w:rFonts w:asciiTheme="minorHAnsi" w:hAnsiTheme="minorHAnsi"/>
              <w:noProof/>
              <w:sz w:val="22"/>
              <w:szCs w:val="22"/>
            </w:rPr>
          </w:pPr>
          <w:hyperlink w:anchor="_Toc14241982" w:history="1">
            <w:r w:rsidRPr="00FF164C">
              <w:rPr>
                <w:rStyle w:val="Hyperlink"/>
                <w:noProof/>
              </w:rPr>
              <w:t>Why Metadata?</w:t>
            </w:r>
            <w:r>
              <w:rPr>
                <w:noProof/>
                <w:webHidden/>
              </w:rPr>
              <w:tab/>
            </w:r>
            <w:r>
              <w:rPr>
                <w:noProof/>
                <w:webHidden/>
              </w:rPr>
              <w:fldChar w:fldCharType="begin"/>
            </w:r>
            <w:r>
              <w:rPr>
                <w:noProof/>
                <w:webHidden/>
              </w:rPr>
              <w:instrText xml:space="preserve"> PAGEREF _Toc14241982 \h </w:instrText>
            </w:r>
            <w:r>
              <w:rPr>
                <w:noProof/>
                <w:webHidden/>
              </w:rPr>
            </w:r>
            <w:r>
              <w:rPr>
                <w:noProof/>
                <w:webHidden/>
              </w:rPr>
              <w:fldChar w:fldCharType="separate"/>
            </w:r>
            <w:r>
              <w:rPr>
                <w:noProof/>
                <w:webHidden/>
              </w:rPr>
              <w:t>3</w:t>
            </w:r>
            <w:r>
              <w:rPr>
                <w:noProof/>
                <w:webHidden/>
              </w:rPr>
              <w:fldChar w:fldCharType="end"/>
            </w:r>
          </w:hyperlink>
        </w:p>
        <w:p w14:paraId="52A6BBEE" w14:textId="62949D1F" w:rsidR="00D01BF6" w:rsidRDefault="00D01BF6">
          <w:pPr>
            <w:pStyle w:val="TOC2"/>
            <w:tabs>
              <w:tab w:val="right" w:leader="dot" w:pos="9350"/>
            </w:tabs>
            <w:rPr>
              <w:rFonts w:asciiTheme="minorHAnsi" w:hAnsiTheme="minorHAnsi"/>
              <w:noProof/>
              <w:sz w:val="22"/>
              <w:szCs w:val="22"/>
            </w:rPr>
          </w:pPr>
          <w:hyperlink w:anchor="_Toc14241983" w:history="1">
            <w:r w:rsidRPr="00FF164C">
              <w:rPr>
                <w:rStyle w:val="Hyperlink"/>
                <w:noProof/>
              </w:rPr>
              <w:t>Metadata Standards – NARA Requirements for Permanent Records</w:t>
            </w:r>
            <w:r>
              <w:rPr>
                <w:noProof/>
                <w:webHidden/>
              </w:rPr>
              <w:tab/>
            </w:r>
            <w:r>
              <w:rPr>
                <w:noProof/>
                <w:webHidden/>
              </w:rPr>
              <w:fldChar w:fldCharType="begin"/>
            </w:r>
            <w:r>
              <w:rPr>
                <w:noProof/>
                <w:webHidden/>
              </w:rPr>
              <w:instrText xml:space="preserve"> PAGEREF _Toc14241983 \h </w:instrText>
            </w:r>
            <w:r>
              <w:rPr>
                <w:noProof/>
                <w:webHidden/>
              </w:rPr>
            </w:r>
            <w:r>
              <w:rPr>
                <w:noProof/>
                <w:webHidden/>
              </w:rPr>
              <w:fldChar w:fldCharType="separate"/>
            </w:r>
            <w:r>
              <w:rPr>
                <w:noProof/>
                <w:webHidden/>
              </w:rPr>
              <w:t>4</w:t>
            </w:r>
            <w:r>
              <w:rPr>
                <w:noProof/>
                <w:webHidden/>
              </w:rPr>
              <w:fldChar w:fldCharType="end"/>
            </w:r>
          </w:hyperlink>
        </w:p>
        <w:p w14:paraId="61847253" w14:textId="64B8BE2D" w:rsidR="00D01BF6" w:rsidRDefault="00D01BF6">
          <w:pPr>
            <w:pStyle w:val="TOC2"/>
            <w:tabs>
              <w:tab w:val="right" w:leader="dot" w:pos="9350"/>
            </w:tabs>
            <w:rPr>
              <w:rFonts w:asciiTheme="minorHAnsi" w:hAnsiTheme="minorHAnsi"/>
              <w:noProof/>
              <w:sz w:val="22"/>
              <w:szCs w:val="22"/>
            </w:rPr>
          </w:pPr>
          <w:hyperlink w:anchor="_Toc14241984" w:history="1">
            <w:r w:rsidRPr="00FF164C">
              <w:rPr>
                <w:rStyle w:val="Hyperlink"/>
                <w:noProof/>
              </w:rPr>
              <w:t>Activity:  My Metadata</w:t>
            </w:r>
            <w:r>
              <w:rPr>
                <w:noProof/>
                <w:webHidden/>
              </w:rPr>
              <w:tab/>
            </w:r>
            <w:r>
              <w:rPr>
                <w:noProof/>
                <w:webHidden/>
              </w:rPr>
              <w:fldChar w:fldCharType="begin"/>
            </w:r>
            <w:r>
              <w:rPr>
                <w:noProof/>
                <w:webHidden/>
              </w:rPr>
              <w:instrText xml:space="preserve"> PAGEREF _Toc14241984 \h </w:instrText>
            </w:r>
            <w:r>
              <w:rPr>
                <w:noProof/>
                <w:webHidden/>
              </w:rPr>
            </w:r>
            <w:r>
              <w:rPr>
                <w:noProof/>
                <w:webHidden/>
              </w:rPr>
              <w:fldChar w:fldCharType="separate"/>
            </w:r>
            <w:r>
              <w:rPr>
                <w:noProof/>
                <w:webHidden/>
              </w:rPr>
              <w:t>5</w:t>
            </w:r>
            <w:r>
              <w:rPr>
                <w:noProof/>
                <w:webHidden/>
              </w:rPr>
              <w:fldChar w:fldCharType="end"/>
            </w:r>
          </w:hyperlink>
        </w:p>
        <w:p w14:paraId="3122C454" w14:textId="7E67DD0D" w:rsidR="00D01BF6" w:rsidRDefault="00D01BF6">
          <w:pPr>
            <w:pStyle w:val="TOC2"/>
            <w:tabs>
              <w:tab w:val="right" w:leader="dot" w:pos="9350"/>
            </w:tabs>
            <w:rPr>
              <w:rFonts w:asciiTheme="minorHAnsi" w:hAnsiTheme="minorHAnsi"/>
              <w:noProof/>
              <w:sz w:val="22"/>
              <w:szCs w:val="22"/>
            </w:rPr>
          </w:pPr>
          <w:hyperlink w:anchor="_Toc14241985" w:history="1">
            <w:r w:rsidRPr="00FF164C">
              <w:rPr>
                <w:rStyle w:val="Hyperlink"/>
                <w:noProof/>
              </w:rPr>
              <w:t>More Metadata Examples</w:t>
            </w:r>
            <w:r>
              <w:rPr>
                <w:noProof/>
                <w:webHidden/>
              </w:rPr>
              <w:tab/>
            </w:r>
            <w:r>
              <w:rPr>
                <w:noProof/>
                <w:webHidden/>
              </w:rPr>
              <w:fldChar w:fldCharType="begin"/>
            </w:r>
            <w:r>
              <w:rPr>
                <w:noProof/>
                <w:webHidden/>
              </w:rPr>
              <w:instrText xml:space="preserve"> PAGEREF _Toc14241985 \h </w:instrText>
            </w:r>
            <w:r>
              <w:rPr>
                <w:noProof/>
                <w:webHidden/>
              </w:rPr>
            </w:r>
            <w:r>
              <w:rPr>
                <w:noProof/>
                <w:webHidden/>
              </w:rPr>
              <w:fldChar w:fldCharType="separate"/>
            </w:r>
            <w:r>
              <w:rPr>
                <w:noProof/>
                <w:webHidden/>
              </w:rPr>
              <w:t>6</w:t>
            </w:r>
            <w:r>
              <w:rPr>
                <w:noProof/>
                <w:webHidden/>
              </w:rPr>
              <w:fldChar w:fldCharType="end"/>
            </w:r>
          </w:hyperlink>
        </w:p>
        <w:p w14:paraId="1DD28CC1" w14:textId="7C6537A2" w:rsidR="00D01BF6" w:rsidRDefault="00D01BF6">
          <w:pPr>
            <w:pStyle w:val="TOC3"/>
            <w:tabs>
              <w:tab w:val="right" w:leader="dot" w:pos="9350"/>
            </w:tabs>
            <w:rPr>
              <w:rFonts w:asciiTheme="minorHAnsi" w:hAnsiTheme="minorHAnsi"/>
              <w:noProof/>
              <w:sz w:val="22"/>
              <w:szCs w:val="22"/>
            </w:rPr>
          </w:pPr>
          <w:hyperlink w:anchor="_Toc14241986" w:history="1">
            <w:r w:rsidRPr="00FF164C">
              <w:rPr>
                <w:rStyle w:val="Hyperlink"/>
                <w:noProof/>
              </w:rPr>
              <w:t>Metadata for Digital Photographs</w:t>
            </w:r>
            <w:r>
              <w:rPr>
                <w:noProof/>
                <w:webHidden/>
              </w:rPr>
              <w:tab/>
            </w:r>
            <w:r>
              <w:rPr>
                <w:noProof/>
                <w:webHidden/>
              </w:rPr>
              <w:fldChar w:fldCharType="begin"/>
            </w:r>
            <w:r>
              <w:rPr>
                <w:noProof/>
                <w:webHidden/>
              </w:rPr>
              <w:instrText xml:space="preserve"> PAGEREF _Toc14241986 \h </w:instrText>
            </w:r>
            <w:r>
              <w:rPr>
                <w:noProof/>
                <w:webHidden/>
              </w:rPr>
            </w:r>
            <w:r>
              <w:rPr>
                <w:noProof/>
                <w:webHidden/>
              </w:rPr>
              <w:fldChar w:fldCharType="separate"/>
            </w:r>
            <w:r>
              <w:rPr>
                <w:noProof/>
                <w:webHidden/>
              </w:rPr>
              <w:t>6</w:t>
            </w:r>
            <w:r>
              <w:rPr>
                <w:noProof/>
                <w:webHidden/>
              </w:rPr>
              <w:fldChar w:fldCharType="end"/>
            </w:r>
          </w:hyperlink>
        </w:p>
        <w:p w14:paraId="316E9178" w14:textId="3BF5F483" w:rsidR="00D01BF6" w:rsidRDefault="00D01BF6">
          <w:pPr>
            <w:pStyle w:val="TOC3"/>
            <w:tabs>
              <w:tab w:val="right" w:leader="dot" w:pos="9350"/>
            </w:tabs>
            <w:rPr>
              <w:rFonts w:asciiTheme="minorHAnsi" w:hAnsiTheme="minorHAnsi"/>
              <w:noProof/>
              <w:sz w:val="22"/>
              <w:szCs w:val="22"/>
            </w:rPr>
          </w:pPr>
          <w:hyperlink w:anchor="_Toc14241987" w:history="1">
            <w:r w:rsidRPr="00FF164C">
              <w:rPr>
                <w:rStyle w:val="Hyperlink"/>
                <w:noProof/>
              </w:rPr>
              <w:t>Metadata for Email</w:t>
            </w:r>
            <w:r>
              <w:rPr>
                <w:noProof/>
                <w:webHidden/>
              </w:rPr>
              <w:tab/>
            </w:r>
            <w:r>
              <w:rPr>
                <w:noProof/>
                <w:webHidden/>
              </w:rPr>
              <w:fldChar w:fldCharType="begin"/>
            </w:r>
            <w:r>
              <w:rPr>
                <w:noProof/>
                <w:webHidden/>
              </w:rPr>
              <w:instrText xml:space="preserve"> PAGEREF _Toc14241987 \h </w:instrText>
            </w:r>
            <w:r>
              <w:rPr>
                <w:noProof/>
                <w:webHidden/>
              </w:rPr>
            </w:r>
            <w:r>
              <w:rPr>
                <w:noProof/>
                <w:webHidden/>
              </w:rPr>
              <w:fldChar w:fldCharType="separate"/>
            </w:r>
            <w:r>
              <w:rPr>
                <w:noProof/>
                <w:webHidden/>
              </w:rPr>
              <w:t>6</w:t>
            </w:r>
            <w:r>
              <w:rPr>
                <w:noProof/>
                <w:webHidden/>
              </w:rPr>
              <w:fldChar w:fldCharType="end"/>
            </w:r>
          </w:hyperlink>
        </w:p>
        <w:p w14:paraId="79CF7BC3" w14:textId="0A5C9209" w:rsidR="00D01BF6" w:rsidRDefault="00D01BF6">
          <w:pPr>
            <w:pStyle w:val="TOC2"/>
            <w:tabs>
              <w:tab w:val="right" w:leader="dot" w:pos="9350"/>
            </w:tabs>
            <w:rPr>
              <w:rFonts w:asciiTheme="minorHAnsi" w:hAnsiTheme="minorHAnsi"/>
              <w:noProof/>
              <w:sz w:val="22"/>
              <w:szCs w:val="22"/>
            </w:rPr>
          </w:pPr>
          <w:hyperlink w:anchor="_Toc14241988" w:history="1">
            <w:r w:rsidRPr="00FF164C">
              <w:rPr>
                <w:rStyle w:val="Hyperlink"/>
                <w:noProof/>
              </w:rPr>
              <w:t xml:space="preserve">End of </w:t>
            </w:r>
            <w:r w:rsidRPr="00FF164C">
              <w:rPr>
                <w:rStyle w:val="Hyperlink"/>
                <w:i/>
                <w:iCs/>
                <w:noProof/>
              </w:rPr>
              <w:t>Assigning Metadata</w:t>
            </w:r>
            <w:r w:rsidRPr="00FF164C">
              <w:rPr>
                <w:rStyle w:val="Hyperlink"/>
                <w:noProof/>
              </w:rPr>
              <w:t xml:space="preserve"> Module Wrap-Up</w:t>
            </w:r>
            <w:r>
              <w:rPr>
                <w:noProof/>
                <w:webHidden/>
              </w:rPr>
              <w:tab/>
            </w:r>
            <w:r>
              <w:rPr>
                <w:noProof/>
                <w:webHidden/>
              </w:rPr>
              <w:fldChar w:fldCharType="begin"/>
            </w:r>
            <w:r>
              <w:rPr>
                <w:noProof/>
                <w:webHidden/>
              </w:rPr>
              <w:instrText xml:space="preserve"> PAGEREF _Toc14241988 \h </w:instrText>
            </w:r>
            <w:r>
              <w:rPr>
                <w:noProof/>
                <w:webHidden/>
              </w:rPr>
            </w:r>
            <w:r>
              <w:rPr>
                <w:noProof/>
                <w:webHidden/>
              </w:rPr>
              <w:fldChar w:fldCharType="separate"/>
            </w:r>
            <w:r>
              <w:rPr>
                <w:noProof/>
                <w:webHidden/>
              </w:rPr>
              <w:t>7</w:t>
            </w:r>
            <w:r>
              <w:rPr>
                <w:noProof/>
                <w:webHidden/>
              </w:rPr>
              <w:fldChar w:fldCharType="end"/>
            </w:r>
          </w:hyperlink>
        </w:p>
        <w:p w14:paraId="27CBD982" w14:textId="004C4CF9" w:rsidR="00D01BF6" w:rsidRDefault="00D01BF6">
          <w:pPr>
            <w:pStyle w:val="TOC1"/>
            <w:tabs>
              <w:tab w:val="right" w:leader="dot" w:pos="9350"/>
            </w:tabs>
            <w:rPr>
              <w:rFonts w:asciiTheme="minorHAnsi" w:hAnsiTheme="minorHAnsi"/>
              <w:noProof/>
              <w:sz w:val="22"/>
              <w:szCs w:val="22"/>
            </w:rPr>
          </w:pPr>
          <w:hyperlink w:anchor="_Toc14241989" w:history="1">
            <w:r w:rsidRPr="00FF164C">
              <w:rPr>
                <w:rStyle w:val="Hyperlink"/>
                <w:noProof/>
              </w:rPr>
              <w:t>End of Creation &amp; Receipt Course Activities</w:t>
            </w:r>
            <w:r>
              <w:rPr>
                <w:noProof/>
                <w:webHidden/>
              </w:rPr>
              <w:tab/>
            </w:r>
            <w:r>
              <w:rPr>
                <w:noProof/>
                <w:webHidden/>
              </w:rPr>
              <w:fldChar w:fldCharType="begin"/>
            </w:r>
            <w:r>
              <w:rPr>
                <w:noProof/>
                <w:webHidden/>
              </w:rPr>
              <w:instrText xml:space="preserve"> PAGEREF _Toc14241989 \h </w:instrText>
            </w:r>
            <w:r>
              <w:rPr>
                <w:noProof/>
                <w:webHidden/>
              </w:rPr>
            </w:r>
            <w:r>
              <w:rPr>
                <w:noProof/>
                <w:webHidden/>
              </w:rPr>
              <w:fldChar w:fldCharType="separate"/>
            </w:r>
            <w:r>
              <w:rPr>
                <w:noProof/>
                <w:webHidden/>
              </w:rPr>
              <w:t>9</w:t>
            </w:r>
            <w:r>
              <w:rPr>
                <w:noProof/>
                <w:webHidden/>
              </w:rPr>
              <w:fldChar w:fldCharType="end"/>
            </w:r>
          </w:hyperlink>
        </w:p>
        <w:p w14:paraId="526418D5" w14:textId="6657F39E" w:rsidR="00D01BF6" w:rsidRDefault="00D01BF6">
          <w:pPr>
            <w:pStyle w:val="TOC2"/>
            <w:tabs>
              <w:tab w:val="right" w:leader="dot" w:pos="9350"/>
            </w:tabs>
            <w:rPr>
              <w:rFonts w:asciiTheme="minorHAnsi" w:hAnsiTheme="minorHAnsi"/>
              <w:noProof/>
              <w:sz w:val="22"/>
              <w:szCs w:val="22"/>
            </w:rPr>
          </w:pPr>
          <w:hyperlink w:anchor="_Toc14241990" w:history="1">
            <w:r w:rsidRPr="00FF164C">
              <w:rPr>
                <w:rStyle w:val="Hyperlink"/>
                <w:noProof/>
              </w:rPr>
              <w:t>Action Plan: Putting the Pieces Together</w:t>
            </w:r>
            <w:r>
              <w:rPr>
                <w:noProof/>
                <w:webHidden/>
              </w:rPr>
              <w:tab/>
            </w:r>
            <w:r>
              <w:rPr>
                <w:noProof/>
                <w:webHidden/>
              </w:rPr>
              <w:fldChar w:fldCharType="begin"/>
            </w:r>
            <w:r>
              <w:rPr>
                <w:noProof/>
                <w:webHidden/>
              </w:rPr>
              <w:instrText xml:space="preserve"> PAGEREF _Toc14241990 \h </w:instrText>
            </w:r>
            <w:r>
              <w:rPr>
                <w:noProof/>
                <w:webHidden/>
              </w:rPr>
            </w:r>
            <w:r>
              <w:rPr>
                <w:noProof/>
                <w:webHidden/>
              </w:rPr>
              <w:fldChar w:fldCharType="separate"/>
            </w:r>
            <w:r>
              <w:rPr>
                <w:noProof/>
                <w:webHidden/>
              </w:rPr>
              <w:t>9</w:t>
            </w:r>
            <w:r>
              <w:rPr>
                <w:noProof/>
                <w:webHidden/>
              </w:rPr>
              <w:fldChar w:fldCharType="end"/>
            </w:r>
          </w:hyperlink>
        </w:p>
        <w:p w14:paraId="65197D97" w14:textId="6C86F076" w:rsidR="00D01BF6" w:rsidRDefault="00D01BF6">
          <w:pPr>
            <w:pStyle w:val="TOC2"/>
            <w:tabs>
              <w:tab w:val="right" w:leader="dot" w:pos="9350"/>
            </w:tabs>
            <w:rPr>
              <w:rFonts w:asciiTheme="minorHAnsi" w:hAnsiTheme="minorHAnsi"/>
              <w:noProof/>
              <w:sz w:val="22"/>
              <w:szCs w:val="22"/>
            </w:rPr>
          </w:pPr>
          <w:hyperlink w:anchor="_Toc14241991" w:history="1">
            <w:r w:rsidRPr="00FF164C">
              <w:rPr>
                <w:rStyle w:val="Hyperlink"/>
                <w:noProof/>
              </w:rPr>
              <w:t>Action Plan: Next Steps</w:t>
            </w:r>
            <w:r>
              <w:rPr>
                <w:noProof/>
                <w:webHidden/>
              </w:rPr>
              <w:tab/>
            </w:r>
            <w:r>
              <w:rPr>
                <w:noProof/>
                <w:webHidden/>
              </w:rPr>
              <w:fldChar w:fldCharType="begin"/>
            </w:r>
            <w:r>
              <w:rPr>
                <w:noProof/>
                <w:webHidden/>
              </w:rPr>
              <w:instrText xml:space="preserve"> PAGEREF _Toc14241991 \h </w:instrText>
            </w:r>
            <w:r>
              <w:rPr>
                <w:noProof/>
                <w:webHidden/>
              </w:rPr>
            </w:r>
            <w:r>
              <w:rPr>
                <w:noProof/>
                <w:webHidden/>
              </w:rPr>
              <w:fldChar w:fldCharType="separate"/>
            </w:r>
            <w:r>
              <w:rPr>
                <w:noProof/>
                <w:webHidden/>
              </w:rPr>
              <w:t>10</w:t>
            </w:r>
            <w:r>
              <w:rPr>
                <w:noProof/>
                <w:webHidden/>
              </w:rPr>
              <w:fldChar w:fldCharType="end"/>
            </w:r>
          </w:hyperlink>
        </w:p>
        <w:p w14:paraId="1DF3FE5F" w14:textId="7AD6217F" w:rsidR="00D01BF6" w:rsidRDefault="00D01BF6">
          <w:pPr>
            <w:pStyle w:val="TOC2"/>
            <w:tabs>
              <w:tab w:val="right" w:leader="dot" w:pos="9350"/>
            </w:tabs>
            <w:rPr>
              <w:rFonts w:asciiTheme="minorHAnsi" w:hAnsiTheme="minorHAnsi"/>
              <w:noProof/>
              <w:sz w:val="22"/>
              <w:szCs w:val="22"/>
            </w:rPr>
          </w:pPr>
          <w:hyperlink w:anchor="_Toc14241992" w:history="1">
            <w:r w:rsidRPr="00FF164C">
              <w:rPr>
                <w:rStyle w:val="Hyperlink"/>
                <w:noProof/>
              </w:rPr>
              <w:t>Action Plan: Partners and Resources</w:t>
            </w:r>
            <w:r>
              <w:rPr>
                <w:noProof/>
                <w:webHidden/>
              </w:rPr>
              <w:tab/>
            </w:r>
            <w:r>
              <w:rPr>
                <w:noProof/>
                <w:webHidden/>
              </w:rPr>
              <w:fldChar w:fldCharType="begin"/>
            </w:r>
            <w:r>
              <w:rPr>
                <w:noProof/>
                <w:webHidden/>
              </w:rPr>
              <w:instrText xml:space="preserve"> PAGEREF _Toc14241992 \h </w:instrText>
            </w:r>
            <w:r>
              <w:rPr>
                <w:noProof/>
                <w:webHidden/>
              </w:rPr>
            </w:r>
            <w:r>
              <w:rPr>
                <w:noProof/>
                <w:webHidden/>
              </w:rPr>
              <w:fldChar w:fldCharType="separate"/>
            </w:r>
            <w:r>
              <w:rPr>
                <w:noProof/>
                <w:webHidden/>
              </w:rPr>
              <w:t>10</w:t>
            </w:r>
            <w:r>
              <w:rPr>
                <w:noProof/>
                <w:webHidden/>
              </w:rPr>
              <w:fldChar w:fldCharType="end"/>
            </w:r>
          </w:hyperlink>
        </w:p>
        <w:p w14:paraId="2D55B443" w14:textId="31E7BE05" w:rsidR="00EC000E" w:rsidRDefault="00EC000E">
          <w:r>
            <w:rPr>
              <w:b/>
              <w:bCs/>
              <w:noProof/>
            </w:rPr>
            <w:fldChar w:fldCharType="end"/>
          </w:r>
        </w:p>
      </w:sdtContent>
    </w:sdt>
    <w:p w14:paraId="42656636" w14:textId="2AD1F85F" w:rsidR="004E50DC" w:rsidRPr="00271E88" w:rsidRDefault="004E50DC" w:rsidP="00271E88"/>
    <w:p w14:paraId="470EEDFF" w14:textId="77777777" w:rsidR="00527187" w:rsidRDefault="00527187" w:rsidP="00527187"/>
    <w:p w14:paraId="22CD3B50" w14:textId="77777777" w:rsidR="00527187" w:rsidRDefault="00527187" w:rsidP="00527187">
      <w:pPr>
        <w:sectPr w:rsidR="00527187">
          <w:pgSz w:w="12240" w:h="15840"/>
          <w:pgMar w:top="1440" w:right="1440" w:bottom="1440" w:left="1440" w:header="720" w:footer="720" w:gutter="0"/>
          <w:cols w:space="720"/>
          <w:docGrid w:linePitch="360"/>
        </w:sectPr>
      </w:pPr>
    </w:p>
    <w:p w14:paraId="36692037" w14:textId="478D9A70" w:rsidR="00E90E07" w:rsidRDefault="00E90E07" w:rsidP="00E90E07">
      <w:pPr>
        <w:pStyle w:val="Heading1"/>
      </w:pPr>
      <w:bookmarkStart w:id="1" w:name="_Toc524183409"/>
      <w:bookmarkStart w:id="2" w:name="_Toc14241978"/>
      <w:r>
        <w:lastRenderedPageBreak/>
        <w:t>Module 6:  Assigning Metadata Based on Pre-Existing Standards</w:t>
      </w:r>
      <w:bookmarkEnd w:id="1"/>
      <w:bookmarkEnd w:id="2"/>
    </w:p>
    <w:p w14:paraId="7A05A1A3" w14:textId="77777777" w:rsidR="00E90E07" w:rsidRDefault="00E90E07" w:rsidP="00E90E07">
      <w:pPr>
        <w:pStyle w:val="ListParagraph"/>
        <w:ind w:left="360"/>
        <w:contextualSpacing w:val="0"/>
      </w:pPr>
    </w:p>
    <w:p w14:paraId="06DC504A" w14:textId="2E8DF1E2" w:rsidR="00AC5CD1" w:rsidRDefault="00AC5CD1" w:rsidP="00AC5CD1">
      <w:pPr>
        <w:pStyle w:val="Heading2"/>
      </w:pPr>
      <w:bookmarkStart w:id="3" w:name="_Toc14241979"/>
      <w:r>
        <w:t>Module 6 Checklist</w:t>
      </w:r>
      <w:bookmarkEnd w:id="3"/>
    </w:p>
    <w:p w14:paraId="168545C5" w14:textId="1AF7C773" w:rsidR="00AC5CD1" w:rsidRDefault="00850040" w:rsidP="00AC5CD1">
      <w:pPr>
        <w:pStyle w:val="ListParagraph"/>
        <w:numPr>
          <w:ilvl w:val="0"/>
          <w:numId w:val="47"/>
        </w:numPr>
      </w:pPr>
      <w:r>
        <w:t>Complete the online module</w:t>
      </w:r>
      <w:r w:rsidR="00AC5CD1">
        <w:t>.</w:t>
      </w:r>
    </w:p>
    <w:p w14:paraId="3F3981DB" w14:textId="7943DA72" w:rsidR="00AC5CD1" w:rsidRDefault="00AC5CD1" w:rsidP="00AC5CD1">
      <w:pPr>
        <w:pStyle w:val="ListParagraph"/>
        <w:numPr>
          <w:ilvl w:val="0"/>
          <w:numId w:val="47"/>
        </w:numPr>
      </w:pPr>
      <w:r>
        <w:t xml:space="preserve">Complete the </w:t>
      </w:r>
      <w:r w:rsidR="00D01BF6">
        <w:t xml:space="preserve">end of course </w:t>
      </w:r>
      <w:r>
        <w:t>Action Plan: Putting the Pieces Together assignment.</w:t>
      </w:r>
    </w:p>
    <w:p w14:paraId="37804DAB" w14:textId="77777777" w:rsidR="00AC5CD1" w:rsidRDefault="00AC5CD1" w:rsidP="00AC5CD1"/>
    <w:p w14:paraId="4516EB3E" w14:textId="4D00EC91" w:rsidR="00E90E07" w:rsidRDefault="00E90E07" w:rsidP="00AC5CD1">
      <w:pPr>
        <w:pStyle w:val="Heading2"/>
      </w:pPr>
      <w:bookmarkStart w:id="4" w:name="_Toc14241980"/>
      <w:r>
        <w:t>Task Goal</w:t>
      </w:r>
      <w:bookmarkEnd w:id="4"/>
    </w:p>
    <w:p w14:paraId="1B4B7B46" w14:textId="77777777" w:rsidR="00E90E07" w:rsidRDefault="00E90E07" w:rsidP="00E90E07">
      <w:pPr>
        <w:pStyle w:val="ListParagraph"/>
        <w:ind w:left="360"/>
        <w:contextualSpacing w:val="0"/>
      </w:pPr>
      <w:r>
        <w:t>Given a set of your own records, you will be able to add metadata to them as required by pre-existing standards.</w:t>
      </w:r>
    </w:p>
    <w:p w14:paraId="39C4E66D" w14:textId="77777777" w:rsidR="00E90E07" w:rsidRDefault="00E90E07" w:rsidP="00E90E07">
      <w:pPr>
        <w:pStyle w:val="ListParagraph"/>
        <w:ind w:left="360"/>
        <w:contextualSpacing w:val="0"/>
      </w:pPr>
    </w:p>
    <w:p w14:paraId="51C8ADB3" w14:textId="77777777" w:rsidR="00E90E07" w:rsidRDefault="00E90E07" w:rsidP="00E90E07">
      <w:pPr>
        <w:pStyle w:val="Heading3"/>
      </w:pPr>
      <w:bookmarkStart w:id="5" w:name="_Toc14241981"/>
      <w:r>
        <w:t>Task Objectives</w:t>
      </w:r>
      <w:bookmarkEnd w:id="5"/>
    </w:p>
    <w:p w14:paraId="1ABC9E85" w14:textId="77777777" w:rsidR="00E90E07" w:rsidRDefault="00E90E07" w:rsidP="00E90E07">
      <w:pPr>
        <w:pStyle w:val="ListParagraph"/>
        <w:numPr>
          <w:ilvl w:val="0"/>
          <w:numId w:val="41"/>
        </w:numPr>
        <w:spacing w:before="360" w:after="360"/>
      </w:pPr>
      <w:r>
        <w:t>Explain why metadata elements are added to files.</w:t>
      </w:r>
    </w:p>
    <w:p w14:paraId="511A1CC5" w14:textId="77777777" w:rsidR="00E90E07" w:rsidRDefault="00E90E07" w:rsidP="00E90E07">
      <w:pPr>
        <w:pStyle w:val="ListParagraph"/>
        <w:numPr>
          <w:ilvl w:val="0"/>
          <w:numId w:val="41"/>
        </w:numPr>
        <w:spacing w:before="360" w:after="360"/>
      </w:pPr>
      <w:r>
        <w:t>Identify the metadata required by your office and/or NARA guidelines for various types of files.</w:t>
      </w:r>
    </w:p>
    <w:p w14:paraId="71CEA434" w14:textId="77777777" w:rsidR="00E90E07" w:rsidRDefault="00E90E07" w:rsidP="00E90E07">
      <w:pPr>
        <w:pStyle w:val="ListParagraph"/>
        <w:numPr>
          <w:ilvl w:val="0"/>
          <w:numId w:val="41"/>
        </w:numPr>
        <w:spacing w:before="360" w:after="360"/>
      </w:pPr>
      <w:r>
        <w:t>Demonstrate how to create metadata for a typical work-related file.</w:t>
      </w:r>
    </w:p>
    <w:p w14:paraId="1F7E5BA6" w14:textId="77777777" w:rsidR="00E90E07" w:rsidRDefault="00E90E07" w:rsidP="00E90E07">
      <w:pPr>
        <w:pStyle w:val="ListParagraph"/>
        <w:ind w:left="360"/>
        <w:contextualSpacing w:val="0"/>
      </w:pPr>
    </w:p>
    <w:p w14:paraId="5D744C15" w14:textId="5197A4AF" w:rsidR="00D01BF6" w:rsidRDefault="00D01BF6">
      <w:pPr>
        <w:rPr>
          <w:b/>
          <w:spacing w:val="15"/>
        </w:rPr>
      </w:pPr>
    </w:p>
    <w:p w14:paraId="1F32C003" w14:textId="3B2033E9" w:rsidR="006B7B64" w:rsidRDefault="006B7B64" w:rsidP="006B7B64">
      <w:pPr>
        <w:pStyle w:val="Heading2"/>
      </w:pPr>
      <w:bookmarkStart w:id="6" w:name="_Toc14241982"/>
      <w:r>
        <w:t>Why Metadata?</w:t>
      </w:r>
      <w:bookmarkEnd w:id="6"/>
    </w:p>
    <w:p w14:paraId="267C8955" w14:textId="389C0442" w:rsidR="006B7B64" w:rsidRDefault="006B7B64" w:rsidP="006B7B64">
      <w:pPr>
        <w:spacing w:line="360" w:lineRule="auto"/>
      </w:pPr>
      <w:r>
        <w:t>Manage</w:t>
      </w:r>
    </w:p>
    <w:p w14:paraId="545C1963" w14:textId="4E8CAB39" w:rsidR="006B7B64" w:rsidRDefault="006B7B64" w:rsidP="006B7B64">
      <w:pPr>
        <w:spacing w:line="360" w:lineRule="auto"/>
      </w:pPr>
      <w:r>
        <w:t>Find/Retrieve</w:t>
      </w:r>
    </w:p>
    <w:p w14:paraId="05919263" w14:textId="030A494D" w:rsidR="006B7B64" w:rsidRDefault="006B7B64" w:rsidP="006B7B64">
      <w:pPr>
        <w:spacing w:line="360" w:lineRule="auto"/>
      </w:pPr>
      <w:r>
        <w:t>Understand</w:t>
      </w:r>
    </w:p>
    <w:p w14:paraId="3CAAAE98" w14:textId="07EC22B3" w:rsidR="006B7B64" w:rsidRDefault="006B7B64" w:rsidP="006B7B64">
      <w:pPr>
        <w:spacing w:line="360" w:lineRule="auto"/>
      </w:pPr>
      <w:r>
        <w:t>Use &amp; Preserve</w:t>
      </w:r>
    </w:p>
    <w:p w14:paraId="08FBE082" w14:textId="77777777" w:rsidR="006B7B64" w:rsidRDefault="006B7B64" w:rsidP="006B7B64">
      <w:pPr>
        <w:spacing w:line="360" w:lineRule="auto"/>
      </w:pPr>
    </w:p>
    <w:p w14:paraId="46DCBC0A" w14:textId="4195AC5C" w:rsidR="00AC5CD1" w:rsidRDefault="00AC5CD1">
      <w:pPr>
        <w:rPr>
          <w:b/>
          <w:spacing w:val="15"/>
        </w:rPr>
      </w:pPr>
    </w:p>
    <w:p w14:paraId="11C34FC5" w14:textId="0F1F8277" w:rsidR="00C231CD" w:rsidRDefault="006B7B64" w:rsidP="00C231CD">
      <w:pPr>
        <w:pStyle w:val="Heading2"/>
      </w:pPr>
      <w:bookmarkStart w:id="7" w:name="_Toc14241983"/>
      <w:r>
        <w:t>Metadata Standards – NARA Requirements for Permanent Records</w:t>
      </w:r>
      <w:bookmarkEnd w:id="7"/>
      <w:r>
        <w:t xml:space="preserve"> </w:t>
      </w:r>
    </w:p>
    <w:p w14:paraId="0CD7F749" w14:textId="35314060" w:rsidR="00A73915" w:rsidRDefault="006B7B64" w:rsidP="00C231CD">
      <w:pPr>
        <w:spacing w:line="360" w:lineRule="auto"/>
      </w:pPr>
      <w:r>
        <w:t xml:space="preserve">Find definitions, description, and more information on NARA Bulletin 2015-04 on NARA’s website:  </w:t>
      </w:r>
      <w:hyperlink r:id="rId11" w:tooltip="NARA Bulletin 2015-04" w:history="1">
        <w:r w:rsidRPr="006B7B64">
          <w:rPr>
            <w:rStyle w:val="Hyperlink"/>
          </w:rPr>
          <w:t>https://www.archives.gov/records-mgmt/bulletins/2015/2015-04.html</w:t>
        </w:r>
      </w:hyperlink>
    </w:p>
    <w:p w14:paraId="54366045" w14:textId="77777777" w:rsidR="00C231CD" w:rsidRDefault="00C231CD" w:rsidP="006B7B64">
      <w:pPr>
        <w:pStyle w:val="ListParagraph"/>
        <w:numPr>
          <w:ilvl w:val="0"/>
          <w:numId w:val="43"/>
        </w:numPr>
        <w:spacing w:after="600" w:line="360" w:lineRule="auto"/>
        <w:contextualSpacing w:val="0"/>
      </w:pPr>
      <w:r>
        <w:t>Identifier (File Name)</w:t>
      </w:r>
    </w:p>
    <w:p w14:paraId="45180C1C" w14:textId="77777777" w:rsidR="00C231CD" w:rsidRDefault="00C231CD" w:rsidP="006B7B64">
      <w:pPr>
        <w:pStyle w:val="ListParagraph"/>
        <w:numPr>
          <w:ilvl w:val="0"/>
          <w:numId w:val="43"/>
        </w:numPr>
        <w:spacing w:after="600" w:line="360" w:lineRule="auto"/>
        <w:contextualSpacing w:val="0"/>
      </w:pPr>
      <w:r>
        <w:t>Identifier (Record ID)</w:t>
      </w:r>
    </w:p>
    <w:p w14:paraId="46956E3B" w14:textId="77777777" w:rsidR="00C231CD" w:rsidRDefault="00C231CD" w:rsidP="006B7B64">
      <w:pPr>
        <w:pStyle w:val="ListParagraph"/>
        <w:numPr>
          <w:ilvl w:val="0"/>
          <w:numId w:val="43"/>
        </w:numPr>
        <w:spacing w:after="600" w:line="360" w:lineRule="auto"/>
        <w:contextualSpacing w:val="0"/>
      </w:pPr>
      <w:r>
        <w:t>Title</w:t>
      </w:r>
    </w:p>
    <w:p w14:paraId="6DB2A206" w14:textId="77777777" w:rsidR="00C231CD" w:rsidRDefault="00C231CD" w:rsidP="006B7B64">
      <w:pPr>
        <w:pStyle w:val="ListParagraph"/>
        <w:numPr>
          <w:ilvl w:val="0"/>
          <w:numId w:val="43"/>
        </w:numPr>
        <w:spacing w:after="600" w:line="360" w:lineRule="auto"/>
        <w:contextualSpacing w:val="0"/>
      </w:pPr>
      <w:r>
        <w:t>Description</w:t>
      </w:r>
    </w:p>
    <w:p w14:paraId="78FEC327" w14:textId="77777777" w:rsidR="00C231CD" w:rsidRDefault="00C231CD" w:rsidP="006B7B64">
      <w:pPr>
        <w:pStyle w:val="ListParagraph"/>
        <w:numPr>
          <w:ilvl w:val="0"/>
          <w:numId w:val="43"/>
        </w:numPr>
        <w:spacing w:after="600" w:line="360" w:lineRule="auto"/>
        <w:contextualSpacing w:val="0"/>
      </w:pPr>
      <w:r>
        <w:t>Creator</w:t>
      </w:r>
    </w:p>
    <w:p w14:paraId="60919C7D" w14:textId="77777777" w:rsidR="00C231CD" w:rsidRDefault="00C231CD" w:rsidP="006B7B64">
      <w:pPr>
        <w:pStyle w:val="ListParagraph"/>
        <w:numPr>
          <w:ilvl w:val="0"/>
          <w:numId w:val="43"/>
        </w:numPr>
        <w:spacing w:after="600" w:line="360" w:lineRule="auto"/>
        <w:contextualSpacing w:val="0"/>
      </w:pPr>
      <w:r>
        <w:t>Creation Date</w:t>
      </w:r>
    </w:p>
    <w:p w14:paraId="4D2D41D9" w14:textId="77777777" w:rsidR="00C231CD" w:rsidRDefault="00C231CD" w:rsidP="006B7B64">
      <w:pPr>
        <w:pStyle w:val="ListParagraph"/>
        <w:numPr>
          <w:ilvl w:val="0"/>
          <w:numId w:val="43"/>
        </w:numPr>
        <w:spacing w:after="600" w:line="360" w:lineRule="auto"/>
        <w:contextualSpacing w:val="0"/>
      </w:pPr>
      <w:r>
        <w:t>Rights</w:t>
      </w:r>
    </w:p>
    <w:p w14:paraId="5C4404E3" w14:textId="77777777" w:rsidR="00C231CD" w:rsidRDefault="00C231CD" w:rsidP="006B7B64">
      <w:pPr>
        <w:pStyle w:val="ListParagraph"/>
        <w:numPr>
          <w:ilvl w:val="0"/>
          <w:numId w:val="43"/>
        </w:numPr>
        <w:spacing w:after="600" w:line="360" w:lineRule="auto"/>
        <w:contextualSpacing w:val="0"/>
      </w:pPr>
      <w:r>
        <w:t>Coverage</w:t>
      </w:r>
    </w:p>
    <w:p w14:paraId="387C5740" w14:textId="77777777" w:rsidR="00C231CD" w:rsidRDefault="00C231CD" w:rsidP="006B7B64">
      <w:pPr>
        <w:pStyle w:val="ListParagraph"/>
        <w:numPr>
          <w:ilvl w:val="0"/>
          <w:numId w:val="43"/>
        </w:numPr>
        <w:spacing w:after="600" w:line="360" w:lineRule="auto"/>
        <w:contextualSpacing w:val="0"/>
      </w:pPr>
      <w:r>
        <w:t>Relation</w:t>
      </w:r>
    </w:p>
    <w:p w14:paraId="30BD9623" w14:textId="77777777" w:rsidR="00D54AD6" w:rsidRDefault="00D54AD6">
      <w:r>
        <w:br w:type="page"/>
      </w:r>
    </w:p>
    <w:p w14:paraId="74358C23" w14:textId="44A7CB38" w:rsidR="006B7B64" w:rsidRDefault="006B7B64" w:rsidP="007B76D4">
      <w:pPr>
        <w:pStyle w:val="ListParagraph"/>
        <w:spacing w:after="720"/>
        <w:ind w:left="360"/>
        <w:contextualSpacing w:val="0"/>
        <w:sectPr w:rsidR="006B7B64" w:rsidSect="00D8795D">
          <w:headerReference w:type="default" r:id="rId12"/>
          <w:footerReference w:type="default" r:id="rId13"/>
          <w:pgSz w:w="12240" w:h="15840"/>
          <w:pgMar w:top="1440" w:right="1440" w:bottom="1440" w:left="1440" w:header="720" w:footer="720" w:gutter="0"/>
          <w:cols w:space="720"/>
          <w:docGrid w:linePitch="360"/>
        </w:sectPr>
      </w:pPr>
    </w:p>
    <w:p w14:paraId="63D29ABF" w14:textId="2AEAD56A" w:rsidR="00130E66" w:rsidRDefault="006B7B64" w:rsidP="006B7B64">
      <w:pPr>
        <w:pStyle w:val="Heading2"/>
      </w:pPr>
      <w:bookmarkStart w:id="8" w:name="_Toc14241984"/>
      <w:r>
        <w:lastRenderedPageBreak/>
        <w:t>Activity:  My Metadata</w:t>
      </w:r>
      <w:bookmarkEnd w:id="8"/>
    </w:p>
    <w:p w14:paraId="7A2A01B0" w14:textId="4DE0A7C3" w:rsidR="000F203E" w:rsidRDefault="000F203E" w:rsidP="000F203E">
      <w:pPr>
        <w:pStyle w:val="ListParagraph"/>
        <w:ind w:left="360"/>
        <w:contextualSpacing w:val="0"/>
      </w:pPr>
      <w:r>
        <w:t>Think of a document you might create in your own job.  Use the metadata fields in the Summary and Properties screen shots below to provide the metadata information you would enter into the file.  If there are fields for which you do not have information, leave them blank.</w:t>
      </w:r>
    </w:p>
    <w:tbl>
      <w:tblPr>
        <w:tblStyle w:val="TableGrid"/>
        <w:tblW w:w="0" w:type="auto"/>
        <w:tblInd w:w="360" w:type="dxa"/>
        <w:tblLook w:val="04A0" w:firstRow="1" w:lastRow="0" w:firstColumn="1" w:lastColumn="0" w:noHBand="0" w:noVBand="1"/>
        <w:tblCaption w:val="Metadata worksheet for Group Activity: Elements"/>
        <w:tblDescription w:val="Metadata worksheet identifies each of the 9 required metadata elements for permanent records.  The element name is in the first column, with blank space to record the answer in the second.  The elements are:  Identifier (file name), Identifier (record ID), Title, Description (subject), Creator, Creation Date, Rights, Coverage, and Relation."/>
      </w:tblPr>
      <w:tblGrid>
        <w:gridCol w:w="2695"/>
        <w:gridCol w:w="6295"/>
      </w:tblGrid>
      <w:tr w:rsidR="00D22B54" w:rsidRPr="00D22B54" w14:paraId="62B8A9ED" w14:textId="77777777" w:rsidTr="000376AB">
        <w:trPr>
          <w:cantSplit/>
          <w:tblHeader/>
        </w:trPr>
        <w:tc>
          <w:tcPr>
            <w:tcW w:w="2695" w:type="dxa"/>
            <w:shd w:val="clear" w:color="auto" w:fill="B1D2FB" w:themeFill="accent1" w:themeFillTint="33"/>
          </w:tcPr>
          <w:p w14:paraId="08148E31" w14:textId="77777777" w:rsidR="00D22B54" w:rsidRPr="00D22B54" w:rsidRDefault="00D22B54" w:rsidP="000376AB">
            <w:pPr>
              <w:pStyle w:val="ListParagraph"/>
              <w:ind w:left="0"/>
              <w:contextualSpacing w:val="0"/>
              <w:rPr>
                <w:rStyle w:val="Strong"/>
              </w:rPr>
            </w:pPr>
            <w:r w:rsidRPr="00D22B54">
              <w:rPr>
                <w:rStyle w:val="Strong"/>
              </w:rPr>
              <w:t>Metadata</w:t>
            </w:r>
          </w:p>
        </w:tc>
        <w:tc>
          <w:tcPr>
            <w:tcW w:w="6295" w:type="dxa"/>
            <w:shd w:val="clear" w:color="auto" w:fill="B1D2FB" w:themeFill="accent1" w:themeFillTint="33"/>
          </w:tcPr>
          <w:p w14:paraId="179FA639" w14:textId="77777777" w:rsidR="00D22B54" w:rsidRPr="00D22B54" w:rsidRDefault="007B76D4" w:rsidP="000376AB">
            <w:pPr>
              <w:pStyle w:val="ListParagraph"/>
              <w:ind w:left="0"/>
              <w:contextualSpacing w:val="0"/>
              <w:rPr>
                <w:rStyle w:val="Strong"/>
              </w:rPr>
            </w:pPr>
            <w:r>
              <w:rPr>
                <w:rStyle w:val="Strong"/>
              </w:rPr>
              <w:t>Value</w:t>
            </w:r>
          </w:p>
        </w:tc>
      </w:tr>
      <w:tr w:rsidR="00D22B54" w14:paraId="4D621104" w14:textId="77777777" w:rsidTr="000376AB">
        <w:trPr>
          <w:cantSplit/>
          <w:trHeight w:val="864"/>
        </w:trPr>
        <w:tc>
          <w:tcPr>
            <w:tcW w:w="2695" w:type="dxa"/>
            <w:vAlign w:val="center"/>
          </w:tcPr>
          <w:p w14:paraId="615BE567" w14:textId="77777777" w:rsidR="00D22B54" w:rsidRDefault="00D22B54" w:rsidP="000376AB">
            <w:pPr>
              <w:pStyle w:val="ListParagraph"/>
              <w:ind w:left="0"/>
              <w:contextualSpacing w:val="0"/>
            </w:pPr>
            <w:r w:rsidRPr="00D22B54">
              <w:t>Identifier (File Name)</w:t>
            </w:r>
          </w:p>
        </w:tc>
        <w:tc>
          <w:tcPr>
            <w:tcW w:w="6295" w:type="dxa"/>
            <w:vAlign w:val="center"/>
          </w:tcPr>
          <w:p w14:paraId="1D7C875F" w14:textId="77777777" w:rsidR="00D22B54" w:rsidRDefault="00D22B54" w:rsidP="000376AB">
            <w:pPr>
              <w:pStyle w:val="ListParagraph"/>
              <w:ind w:left="0"/>
              <w:contextualSpacing w:val="0"/>
            </w:pPr>
          </w:p>
        </w:tc>
      </w:tr>
      <w:tr w:rsidR="00D22B54" w14:paraId="6957E627" w14:textId="77777777" w:rsidTr="000376AB">
        <w:trPr>
          <w:cantSplit/>
          <w:trHeight w:val="864"/>
        </w:trPr>
        <w:tc>
          <w:tcPr>
            <w:tcW w:w="2695" w:type="dxa"/>
            <w:vAlign w:val="center"/>
          </w:tcPr>
          <w:p w14:paraId="4633A78F" w14:textId="77777777" w:rsidR="00D22B54" w:rsidRDefault="00D22B54" w:rsidP="000376AB">
            <w:pPr>
              <w:pStyle w:val="ListParagraph"/>
              <w:ind w:left="0"/>
              <w:contextualSpacing w:val="0"/>
            </w:pPr>
            <w:r w:rsidRPr="00D22B54">
              <w:t>Identifier (Record ID)</w:t>
            </w:r>
          </w:p>
        </w:tc>
        <w:tc>
          <w:tcPr>
            <w:tcW w:w="6295" w:type="dxa"/>
            <w:vAlign w:val="center"/>
          </w:tcPr>
          <w:p w14:paraId="46B00260" w14:textId="77777777" w:rsidR="00D22B54" w:rsidRDefault="00D22B54" w:rsidP="000376AB">
            <w:pPr>
              <w:pStyle w:val="ListParagraph"/>
              <w:ind w:left="0"/>
              <w:contextualSpacing w:val="0"/>
            </w:pPr>
          </w:p>
        </w:tc>
      </w:tr>
      <w:tr w:rsidR="00D22B54" w14:paraId="3197C85D" w14:textId="77777777" w:rsidTr="000376AB">
        <w:trPr>
          <w:cantSplit/>
          <w:trHeight w:val="864"/>
        </w:trPr>
        <w:tc>
          <w:tcPr>
            <w:tcW w:w="2695" w:type="dxa"/>
            <w:vAlign w:val="center"/>
          </w:tcPr>
          <w:p w14:paraId="6C2558BB" w14:textId="77777777" w:rsidR="00D22B54" w:rsidRDefault="00D22B54" w:rsidP="000376AB">
            <w:pPr>
              <w:pStyle w:val="ListParagraph"/>
              <w:ind w:left="0"/>
              <w:contextualSpacing w:val="0"/>
            </w:pPr>
            <w:r>
              <w:t>Title</w:t>
            </w:r>
          </w:p>
        </w:tc>
        <w:tc>
          <w:tcPr>
            <w:tcW w:w="6295" w:type="dxa"/>
            <w:vAlign w:val="center"/>
          </w:tcPr>
          <w:p w14:paraId="6FC9F3B8" w14:textId="77777777" w:rsidR="00D22B54" w:rsidRDefault="00D22B54" w:rsidP="000376AB">
            <w:pPr>
              <w:pStyle w:val="ListParagraph"/>
              <w:ind w:left="0"/>
              <w:contextualSpacing w:val="0"/>
            </w:pPr>
          </w:p>
        </w:tc>
      </w:tr>
      <w:tr w:rsidR="00D22B54" w14:paraId="1C4E57E0" w14:textId="77777777" w:rsidTr="000376AB">
        <w:trPr>
          <w:cantSplit/>
          <w:trHeight w:val="864"/>
        </w:trPr>
        <w:tc>
          <w:tcPr>
            <w:tcW w:w="2695" w:type="dxa"/>
            <w:vAlign w:val="center"/>
          </w:tcPr>
          <w:p w14:paraId="26EE6EA1" w14:textId="77777777" w:rsidR="00D22B54" w:rsidRDefault="00D22B54" w:rsidP="000376AB">
            <w:pPr>
              <w:pStyle w:val="ListParagraph"/>
              <w:ind w:left="0"/>
              <w:contextualSpacing w:val="0"/>
            </w:pPr>
            <w:r>
              <w:t>Description (Subject)</w:t>
            </w:r>
          </w:p>
        </w:tc>
        <w:tc>
          <w:tcPr>
            <w:tcW w:w="6295" w:type="dxa"/>
            <w:vAlign w:val="center"/>
          </w:tcPr>
          <w:p w14:paraId="2416DDF9" w14:textId="77777777" w:rsidR="00D22B54" w:rsidRDefault="00D22B54" w:rsidP="000376AB">
            <w:pPr>
              <w:pStyle w:val="ListParagraph"/>
              <w:ind w:left="0"/>
              <w:contextualSpacing w:val="0"/>
            </w:pPr>
          </w:p>
        </w:tc>
      </w:tr>
      <w:tr w:rsidR="00D22B54" w14:paraId="0E5231E0" w14:textId="77777777" w:rsidTr="000376AB">
        <w:trPr>
          <w:cantSplit/>
          <w:trHeight w:val="864"/>
        </w:trPr>
        <w:tc>
          <w:tcPr>
            <w:tcW w:w="2695" w:type="dxa"/>
            <w:vAlign w:val="center"/>
          </w:tcPr>
          <w:p w14:paraId="048DEB9E" w14:textId="77777777" w:rsidR="00D22B54" w:rsidRDefault="00D22B54" w:rsidP="000376AB">
            <w:pPr>
              <w:pStyle w:val="ListParagraph"/>
              <w:ind w:left="0"/>
              <w:contextualSpacing w:val="0"/>
            </w:pPr>
            <w:r>
              <w:t>Creator</w:t>
            </w:r>
          </w:p>
        </w:tc>
        <w:tc>
          <w:tcPr>
            <w:tcW w:w="6295" w:type="dxa"/>
            <w:vAlign w:val="center"/>
          </w:tcPr>
          <w:p w14:paraId="5394CB90" w14:textId="77777777" w:rsidR="00D22B54" w:rsidRDefault="00D22B54" w:rsidP="000376AB">
            <w:pPr>
              <w:pStyle w:val="ListParagraph"/>
              <w:ind w:left="0"/>
              <w:contextualSpacing w:val="0"/>
            </w:pPr>
          </w:p>
        </w:tc>
      </w:tr>
      <w:tr w:rsidR="00D22B54" w14:paraId="2BFB5224" w14:textId="77777777" w:rsidTr="000376AB">
        <w:trPr>
          <w:cantSplit/>
          <w:trHeight w:val="864"/>
        </w:trPr>
        <w:tc>
          <w:tcPr>
            <w:tcW w:w="2695" w:type="dxa"/>
            <w:vAlign w:val="center"/>
          </w:tcPr>
          <w:p w14:paraId="02501AB2" w14:textId="77777777" w:rsidR="00D22B54" w:rsidRDefault="00D22B54" w:rsidP="000376AB">
            <w:pPr>
              <w:pStyle w:val="ListParagraph"/>
              <w:ind w:left="0"/>
              <w:contextualSpacing w:val="0"/>
            </w:pPr>
            <w:r>
              <w:t>Creation Date</w:t>
            </w:r>
          </w:p>
        </w:tc>
        <w:tc>
          <w:tcPr>
            <w:tcW w:w="6295" w:type="dxa"/>
            <w:vAlign w:val="center"/>
          </w:tcPr>
          <w:p w14:paraId="561CDA9B" w14:textId="77777777" w:rsidR="00D22B54" w:rsidRDefault="00D22B54" w:rsidP="000376AB">
            <w:pPr>
              <w:pStyle w:val="ListParagraph"/>
              <w:ind w:left="0"/>
              <w:contextualSpacing w:val="0"/>
            </w:pPr>
          </w:p>
        </w:tc>
      </w:tr>
      <w:tr w:rsidR="00D22B54" w14:paraId="68586737" w14:textId="77777777" w:rsidTr="000376AB">
        <w:trPr>
          <w:cantSplit/>
          <w:trHeight w:val="864"/>
        </w:trPr>
        <w:tc>
          <w:tcPr>
            <w:tcW w:w="2695" w:type="dxa"/>
            <w:vAlign w:val="center"/>
          </w:tcPr>
          <w:p w14:paraId="638AF3C9" w14:textId="77777777" w:rsidR="00D22B54" w:rsidRDefault="00D22B54" w:rsidP="000376AB">
            <w:pPr>
              <w:pStyle w:val="ListParagraph"/>
              <w:ind w:left="0"/>
              <w:contextualSpacing w:val="0"/>
            </w:pPr>
            <w:r>
              <w:t>Rights</w:t>
            </w:r>
          </w:p>
        </w:tc>
        <w:tc>
          <w:tcPr>
            <w:tcW w:w="6295" w:type="dxa"/>
            <w:vAlign w:val="center"/>
          </w:tcPr>
          <w:p w14:paraId="64B75583" w14:textId="77777777" w:rsidR="00D22B54" w:rsidRDefault="00D22B54" w:rsidP="000376AB">
            <w:pPr>
              <w:pStyle w:val="ListParagraph"/>
              <w:ind w:left="0"/>
              <w:contextualSpacing w:val="0"/>
            </w:pPr>
          </w:p>
        </w:tc>
      </w:tr>
      <w:tr w:rsidR="00D22B54" w14:paraId="19B416F3" w14:textId="77777777" w:rsidTr="000376AB">
        <w:trPr>
          <w:cantSplit/>
          <w:trHeight w:val="864"/>
        </w:trPr>
        <w:tc>
          <w:tcPr>
            <w:tcW w:w="2695" w:type="dxa"/>
            <w:vAlign w:val="center"/>
          </w:tcPr>
          <w:p w14:paraId="227CA703" w14:textId="77777777" w:rsidR="00D22B54" w:rsidRDefault="00D22B54" w:rsidP="000376AB">
            <w:pPr>
              <w:pStyle w:val="ListParagraph"/>
              <w:ind w:left="0"/>
              <w:contextualSpacing w:val="0"/>
            </w:pPr>
            <w:r>
              <w:t>Coverage</w:t>
            </w:r>
          </w:p>
        </w:tc>
        <w:tc>
          <w:tcPr>
            <w:tcW w:w="6295" w:type="dxa"/>
            <w:vAlign w:val="center"/>
          </w:tcPr>
          <w:p w14:paraId="231FE580" w14:textId="77777777" w:rsidR="00D22B54" w:rsidRDefault="00D22B54" w:rsidP="000376AB">
            <w:pPr>
              <w:pStyle w:val="ListParagraph"/>
              <w:ind w:left="0"/>
              <w:contextualSpacing w:val="0"/>
            </w:pPr>
          </w:p>
        </w:tc>
      </w:tr>
      <w:tr w:rsidR="00D22B54" w14:paraId="105F853C" w14:textId="77777777" w:rsidTr="000376AB">
        <w:trPr>
          <w:cantSplit/>
          <w:trHeight w:val="864"/>
        </w:trPr>
        <w:tc>
          <w:tcPr>
            <w:tcW w:w="2695" w:type="dxa"/>
            <w:vAlign w:val="center"/>
          </w:tcPr>
          <w:p w14:paraId="2CE12BA4" w14:textId="77777777" w:rsidR="00D22B54" w:rsidRDefault="00D22B54" w:rsidP="000376AB">
            <w:pPr>
              <w:pStyle w:val="ListParagraph"/>
              <w:ind w:left="0"/>
              <w:contextualSpacing w:val="0"/>
            </w:pPr>
            <w:r>
              <w:t>Relation</w:t>
            </w:r>
          </w:p>
        </w:tc>
        <w:tc>
          <w:tcPr>
            <w:tcW w:w="6295" w:type="dxa"/>
            <w:vAlign w:val="center"/>
          </w:tcPr>
          <w:p w14:paraId="5553F15E" w14:textId="77777777" w:rsidR="00D22B54" w:rsidRDefault="00D22B54" w:rsidP="000376AB">
            <w:pPr>
              <w:pStyle w:val="ListParagraph"/>
              <w:ind w:left="0"/>
              <w:contextualSpacing w:val="0"/>
            </w:pPr>
          </w:p>
        </w:tc>
      </w:tr>
    </w:tbl>
    <w:p w14:paraId="4418F87E" w14:textId="46A4C75B" w:rsidR="0054315E" w:rsidRDefault="00850040" w:rsidP="007B0FD6">
      <w:pPr>
        <w:pStyle w:val="ListParagraph"/>
        <w:ind w:left="360"/>
        <w:contextualSpacing w:val="0"/>
      </w:pPr>
      <w:r>
        <w:t>Additional metadata</w:t>
      </w:r>
      <w:r w:rsidR="0054315E">
        <w:t xml:space="preserve"> </w:t>
      </w:r>
      <w:r>
        <w:t>used by your program with this type of information</w:t>
      </w:r>
      <w:r w:rsidR="0054315E">
        <w:t>:</w:t>
      </w:r>
    </w:p>
    <w:p w14:paraId="0D01CAD9" w14:textId="77777777" w:rsidR="00427B67" w:rsidRDefault="00427B67" w:rsidP="007B0FD6">
      <w:pPr>
        <w:pStyle w:val="ListParagraph"/>
        <w:ind w:left="360"/>
        <w:contextualSpacing w:val="0"/>
        <w:sectPr w:rsidR="00427B67" w:rsidSect="00D8795D">
          <w:pgSz w:w="12240" w:h="15840"/>
          <w:pgMar w:top="1440" w:right="1440" w:bottom="1440" w:left="1440" w:header="720" w:footer="720" w:gutter="0"/>
          <w:cols w:space="720"/>
          <w:docGrid w:linePitch="360"/>
        </w:sectPr>
      </w:pPr>
    </w:p>
    <w:p w14:paraId="18CFAED7" w14:textId="2AA0B65E" w:rsidR="0054315E" w:rsidRDefault="006B7B64" w:rsidP="00427B67">
      <w:pPr>
        <w:pStyle w:val="Heading2"/>
      </w:pPr>
      <w:bookmarkStart w:id="9" w:name="_Toc14241985"/>
      <w:r>
        <w:lastRenderedPageBreak/>
        <w:t>More Metadata Examples</w:t>
      </w:r>
      <w:bookmarkEnd w:id="9"/>
    </w:p>
    <w:p w14:paraId="727336EF" w14:textId="13AAE725" w:rsidR="00427B67" w:rsidRPr="000F203E" w:rsidRDefault="006B7B64" w:rsidP="002315CA">
      <w:pPr>
        <w:pStyle w:val="Heading3"/>
      </w:pPr>
      <w:bookmarkStart w:id="10" w:name="_Toc14241986"/>
      <w:r w:rsidRPr="000F203E">
        <w:t>Metadata for Digital Photographs</w:t>
      </w:r>
      <w:bookmarkEnd w:id="10"/>
    </w:p>
    <w:p w14:paraId="1B77D450" w14:textId="5327C7A6" w:rsidR="00427B67" w:rsidRPr="000F203E" w:rsidRDefault="006B7B64" w:rsidP="000F203E">
      <w:pPr>
        <w:pStyle w:val="ListParagraph"/>
        <w:spacing w:before="0" w:after="0"/>
        <w:ind w:left="360"/>
        <w:contextualSpacing w:val="0"/>
        <w:rPr>
          <w:szCs w:val="24"/>
        </w:rPr>
      </w:pPr>
      <w:r w:rsidRPr="000F203E">
        <w:rPr>
          <w:szCs w:val="24"/>
        </w:rPr>
        <w:t>Sample fields from the IPTC (International Press Telecommunications Council) photo metadata standard</w:t>
      </w:r>
      <w:r w:rsidR="000F203E" w:rsidRPr="000F203E">
        <w:rPr>
          <w:szCs w:val="24"/>
        </w:rPr>
        <w:t xml:space="preserve"> that help document the content</w:t>
      </w:r>
      <w:r w:rsidRPr="000F203E">
        <w:rPr>
          <w:szCs w:val="24"/>
        </w:rPr>
        <w:t>:</w:t>
      </w:r>
    </w:p>
    <w:p w14:paraId="207E0CC3" w14:textId="77777777" w:rsidR="006B7B64" w:rsidRPr="000F203E" w:rsidRDefault="006B7B64" w:rsidP="006B7B64">
      <w:pPr>
        <w:pStyle w:val="ListParagraph"/>
        <w:numPr>
          <w:ilvl w:val="0"/>
          <w:numId w:val="44"/>
        </w:numPr>
        <w:spacing w:before="0"/>
        <w:rPr>
          <w:szCs w:val="24"/>
        </w:rPr>
      </w:pPr>
      <w:r w:rsidRPr="000F203E">
        <w:rPr>
          <w:szCs w:val="24"/>
        </w:rPr>
        <w:t>Location shown in image</w:t>
      </w:r>
    </w:p>
    <w:p w14:paraId="1EBC47A5" w14:textId="77777777" w:rsidR="006B7B64" w:rsidRPr="000F203E" w:rsidRDefault="006B7B64" w:rsidP="006B7B64">
      <w:pPr>
        <w:pStyle w:val="ListParagraph"/>
        <w:numPr>
          <w:ilvl w:val="0"/>
          <w:numId w:val="44"/>
        </w:numPr>
        <w:spacing w:before="0"/>
        <w:rPr>
          <w:szCs w:val="24"/>
        </w:rPr>
      </w:pPr>
      <w:r w:rsidRPr="000F203E">
        <w:rPr>
          <w:szCs w:val="24"/>
        </w:rPr>
        <w:t>Event depicted in the image</w:t>
      </w:r>
    </w:p>
    <w:p w14:paraId="38153E43" w14:textId="77777777" w:rsidR="006B7B64" w:rsidRPr="000F203E" w:rsidRDefault="006B7B64" w:rsidP="006B7B64">
      <w:pPr>
        <w:pStyle w:val="ListParagraph"/>
        <w:numPr>
          <w:ilvl w:val="0"/>
          <w:numId w:val="44"/>
        </w:numPr>
        <w:spacing w:before="0"/>
        <w:rPr>
          <w:szCs w:val="24"/>
        </w:rPr>
      </w:pPr>
      <w:r w:rsidRPr="000F203E">
        <w:rPr>
          <w:szCs w:val="24"/>
        </w:rPr>
        <w:t>Person shown in image</w:t>
      </w:r>
    </w:p>
    <w:p w14:paraId="22026875" w14:textId="77777777" w:rsidR="006B7B64" w:rsidRPr="000F203E" w:rsidRDefault="006B7B64" w:rsidP="006B7B64">
      <w:pPr>
        <w:pStyle w:val="ListParagraph"/>
        <w:numPr>
          <w:ilvl w:val="0"/>
          <w:numId w:val="44"/>
        </w:numPr>
        <w:spacing w:before="0"/>
        <w:rPr>
          <w:szCs w:val="24"/>
        </w:rPr>
      </w:pPr>
      <w:r w:rsidRPr="000F203E">
        <w:rPr>
          <w:szCs w:val="24"/>
        </w:rPr>
        <w:t xml:space="preserve">Source type (created by software, original digital capture of a real life scene, digitized from film) </w:t>
      </w:r>
    </w:p>
    <w:p w14:paraId="516E1B5B" w14:textId="77777777" w:rsidR="006B7B64" w:rsidRPr="000F203E" w:rsidRDefault="006B7B64" w:rsidP="006B7B64">
      <w:pPr>
        <w:pStyle w:val="ListParagraph"/>
        <w:numPr>
          <w:ilvl w:val="0"/>
          <w:numId w:val="44"/>
        </w:numPr>
        <w:spacing w:before="0"/>
        <w:rPr>
          <w:szCs w:val="24"/>
        </w:rPr>
      </w:pPr>
      <w:r w:rsidRPr="000F203E">
        <w:rPr>
          <w:szCs w:val="24"/>
        </w:rPr>
        <w:t>Creator</w:t>
      </w:r>
    </w:p>
    <w:p w14:paraId="081C5D82" w14:textId="77777777" w:rsidR="006B7B64" w:rsidRPr="000F203E" w:rsidRDefault="006B7B64" w:rsidP="006B7B64">
      <w:pPr>
        <w:pStyle w:val="ListParagraph"/>
        <w:numPr>
          <w:ilvl w:val="0"/>
          <w:numId w:val="44"/>
        </w:numPr>
        <w:spacing w:before="0"/>
        <w:rPr>
          <w:szCs w:val="24"/>
        </w:rPr>
      </w:pPr>
      <w:r w:rsidRPr="000F203E">
        <w:rPr>
          <w:szCs w:val="24"/>
        </w:rPr>
        <w:t>Copyright Owner</w:t>
      </w:r>
    </w:p>
    <w:p w14:paraId="19816BE5" w14:textId="0AAFF3E6" w:rsidR="006B7B64" w:rsidRPr="002315CA" w:rsidRDefault="006B7B64" w:rsidP="002315CA">
      <w:pPr>
        <w:pStyle w:val="ListParagraph"/>
        <w:numPr>
          <w:ilvl w:val="0"/>
          <w:numId w:val="44"/>
        </w:numPr>
        <w:spacing w:before="0"/>
        <w:rPr>
          <w:szCs w:val="24"/>
        </w:rPr>
      </w:pPr>
      <w:r w:rsidRPr="000F203E">
        <w:rPr>
          <w:szCs w:val="24"/>
        </w:rPr>
        <w:t>Content Description</w:t>
      </w:r>
    </w:p>
    <w:p w14:paraId="61A4D84B" w14:textId="77777777" w:rsidR="006B7B64" w:rsidRPr="000F203E" w:rsidRDefault="006B7B64" w:rsidP="000F203E">
      <w:pPr>
        <w:pStyle w:val="ListParagraph"/>
        <w:spacing w:before="0" w:after="0"/>
        <w:ind w:left="360"/>
        <w:contextualSpacing w:val="0"/>
        <w:rPr>
          <w:szCs w:val="24"/>
        </w:rPr>
      </w:pPr>
    </w:p>
    <w:p w14:paraId="56D6DAE1" w14:textId="77777777" w:rsidR="006B7B64" w:rsidRPr="000F203E" w:rsidRDefault="006B7B64" w:rsidP="000F203E">
      <w:pPr>
        <w:pStyle w:val="ListParagraph"/>
        <w:spacing w:before="0" w:after="0"/>
        <w:ind w:left="360"/>
        <w:contextualSpacing w:val="0"/>
        <w:rPr>
          <w:szCs w:val="24"/>
        </w:rPr>
      </w:pPr>
      <w:r w:rsidRPr="000F203E">
        <w:rPr>
          <w:szCs w:val="24"/>
        </w:rPr>
        <w:t>Sample fields for technical metadata for photographs (EXIF Exchangeable Image File) standard:</w:t>
      </w:r>
    </w:p>
    <w:p w14:paraId="3B19C1BB" w14:textId="77777777" w:rsidR="006B7B64" w:rsidRPr="000F203E" w:rsidRDefault="006B7B64" w:rsidP="000F203E">
      <w:pPr>
        <w:pStyle w:val="ListParagraph"/>
        <w:numPr>
          <w:ilvl w:val="0"/>
          <w:numId w:val="45"/>
        </w:numPr>
        <w:spacing w:before="0" w:after="0"/>
        <w:contextualSpacing w:val="0"/>
        <w:rPr>
          <w:szCs w:val="24"/>
        </w:rPr>
      </w:pPr>
      <w:r w:rsidRPr="000F203E">
        <w:rPr>
          <w:szCs w:val="24"/>
        </w:rPr>
        <w:t>Camera Make</w:t>
      </w:r>
    </w:p>
    <w:p w14:paraId="6629E937" w14:textId="77777777" w:rsidR="006B7B64" w:rsidRPr="000F203E" w:rsidRDefault="006B7B64" w:rsidP="000F203E">
      <w:pPr>
        <w:pStyle w:val="ListParagraph"/>
        <w:numPr>
          <w:ilvl w:val="0"/>
          <w:numId w:val="45"/>
        </w:numPr>
        <w:spacing w:before="0" w:after="0"/>
        <w:contextualSpacing w:val="0"/>
        <w:rPr>
          <w:szCs w:val="24"/>
        </w:rPr>
      </w:pPr>
      <w:r w:rsidRPr="000F203E">
        <w:rPr>
          <w:szCs w:val="24"/>
        </w:rPr>
        <w:t>Camera Model</w:t>
      </w:r>
    </w:p>
    <w:p w14:paraId="70E4CB5A" w14:textId="77777777" w:rsidR="006B7B64" w:rsidRPr="000F203E" w:rsidRDefault="006B7B64" w:rsidP="000F203E">
      <w:pPr>
        <w:pStyle w:val="ListParagraph"/>
        <w:numPr>
          <w:ilvl w:val="0"/>
          <w:numId w:val="45"/>
        </w:numPr>
        <w:spacing w:before="0" w:after="0"/>
        <w:contextualSpacing w:val="0"/>
        <w:rPr>
          <w:szCs w:val="24"/>
        </w:rPr>
      </w:pPr>
      <w:r w:rsidRPr="000F203E">
        <w:rPr>
          <w:szCs w:val="24"/>
        </w:rPr>
        <w:t>Shutter Speed</w:t>
      </w:r>
    </w:p>
    <w:p w14:paraId="145A3CE0" w14:textId="77777777" w:rsidR="006B7B64" w:rsidRPr="000F203E" w:rsidRDefault="006B7B64" w:rsidP="000F203E">
      <w:pPr>
        <w:pStyle w:val="ListParagraph"/>
        <w:numPr>
          <w:ilvl w:val="0"/>
          <w:numId w:val="45"/>
        </w:numPr>
        <w:spacing w:before="0" w:after="0"/>
        <w:contextualSpacing w:val="0"/>
        <w:rPr>
          <w:szCs w:val="24"/>
        </w:rPr>
      </w:pPr>
      <w:r w:rsidRPr="000F203E">
        <w:rPr>
          <w:szCs w:val="24"/>
        </w:rPr>
        <w:t>Aperture</w:t>
      </w:r>
    </w:p>
    <w:p w14:paraId="64DE168B" w14:textId="1BDDA688" w:rsidR="006B7B64" w:rsidRPr="000F203E" w:rsidRDefault="006B7B64" w:rsidP="000F203E">
      <w:pPr>
        <w:pStyle w:val="ListParagraph"/>
        <w:numPr>
          <w:ilvl w:val="0"/>
          <w:numId w:val="45"/>
        </w:numPr>
        <w:spacing w:before="0" w:after="0"/>
        <w:contextualSpacing w:val="0"/>
        <w:rPr>
          <w:szCs w:val="24"/>
        </w:rPr>
      </w:pPr>
      <w:r w:rsidRPr="000F203E">
        <w:rPr>
          <w:szCs w:val="24"/>
        </w:rPr>
        <w:t>Exposure Time</w:t>
      </w:r>
    </w:p>
    <w:p w14:paraId="214A795D" w14:textId="468644F2" w:rsidR="000F203E" w:rsidRPr="000F203E" w:rsidRDefault="000F203E" w:rsidP="000F203E">
      <w:pPr>
        <w:pStyle w:val="ListParagraph"/>
        <w:numPr>
          <w:ilvl w:val="0"/>
          <w:numId w:val="45"/>
        </w:numPr>
        <w:spacing w:before="0" w:after="0"/>
        <w:contextualSpacing w:val="0"/>
        <w:rPr>
          <w:szCs w:val="24"/>
        </w:rPr>
      </w:pPr>
      <w:r w:rsidRPr="000F203E">
        <w:rPr>
          <w:szCs w:val="24"/>
        </w:rPr>
        <w:t>Original photograph’s date and time</w:t>
      </w:r>
    </w:p>
    <w:p w14:paraId="280FD547" w14:textId="3C731140" w:rsidR="000F203E" w:rsidRPr="000F203E" w:rsidRDefault="000F203E" w:rsidP="000F203E">
      <w:pPr>
        <w:pStyle w:val="ListParagraph"/>
        <w:numPr>
          <w:ilvl w:val="0"/>
          <w:numId w:val="45"/>
        </w:numPr>
        <w:spacing w:before="0" w:after="0"/>
        <w:contextualSpacing w:val="0"/>
        <w:rPr>
          <w:szCs w:val="24"/>
        </w:rPr>
      </w:pPr>
      <w:r w:rsidRPr="000F203E">
        <w:rPr>
          <w:szCs w:val="24"/>
        </w:rPr>
        <w:t>Date the photograph was digitized</w:t>
      </w:r>
    </w:p>
    <w:p w14:paraId="5D47C808" w14:textId="77777777" w:rsidR="000F203E" w:rsidRPr="000F203E" w:rsidRDefault="000F203E" w:rsidP="000F203E">
      <w:pPr>
        <w:pStyle w:val="ListParagraph"/>
        <w:spacing w:before="0" w:after="0"/>
        <w:ind w:left="360"/>
        <w:contextualSpacing w:val="0"/>
        <w:rPr>
          <w:szCs w:val="24"/>
        </w:rPr>
      </w:pPr>
    </w:p>
    <w:p w14:paraId="6B9A258D" w14:textId="76468A89" w:rsidR="000F203E" w:rsidRPr="000F203E" w:rsidRDefault="000F203E" w:rsidP="000F203E">
      <w:pPr>
        <w:pStyle w:val="ListParagraph"/>
        <w:spacing w:before="0" w:after="0"/>
        <w:ind w:left="360"/>
        <w:contextualSpacing w:val="0"/>
        <w:rPr>
          <w:szCs w:val="24"/>
        </w:rPr>
      </w:pPr>
      <w:r w:rsidRPr="000F203E">
        <w:rPr>
          <w:szCs w:val="24"/>
        </w:rPr>
        <w:t>For more information on IPTC</w:t>
      </w:r>
      <w:r w:rsidR="00EC000E">
        <w:rPr>
          <w:szCs w:val="24"/>
        </w:rPr>
        <w:t xml:space="preserve">, </w:t>
      </w:r>
      <w:r w:rsidRPr="000F203E">
        <w:rPr>
          <w:szCs w:val="24"/>
        </w:rPr>
        <w:t>EXIF</w:t>
      </w:r>
      <w:r w:rsidR="00EC000E">
        <w:rPr>
          <w:szCs w:val="24"/>
        </w:rPr>
        <w:t>, and other photo metadata</w:t>
      </w:r>
      <w:r w:rsidRPr="000F203E">
        <w:rPr>
          <w:szCs w:val="24"/>
        </w:rPr>
        <w:t xml:space="preserve"> standards:</w:t>
      </w:r>
    </w:p>
    <w:p w14:paraId="6F4AC5A3" w14:textId="691EC430" w:rsidR="000F203E" w:rsidRPr="00EC000E" w:rsidRDefault="00D01BF6" w:rsidP="000F203E">
      <w:pPr>
        <w:pStyle w:val="ListParagraph"/>
        <w:spacing w:before="0" w:after="0"/>
        <w:ind w:left="360"/>
        <w:contextualSpacing w:val="0"/>
        <w:rPr>
          <w:rStyle w:val="Hyperlink"/>
          <w:rFonts w:cs="Arial"/>
          <w:noProof/>
          <w:szCs w:val="24"/>
        </w:rPr>
      </w:pPr>
      <w:hyperlink r:id="rId14" w:tooltip="IPTC photo metadata standards" w:history="1">
        <w:r w:rsidR="000F203E" w:rsidRPr="005C6BA8">
          <w:rPr>
            <w:rStyle w:val="Hyperlink"/>
            <w:rFonts w:cs="Arial"/>
            <w:noProof/>
            <w:szCs w:val="24"/>
          </w:rPr>
          <w:t>https://iptc.org/standards/photo-metadata/</w:t>
        </w:r>
      </w:hyperlink>
      <w:r w:rsidR="000F203E" w:rsidRPr="000F203E">
        <w:rPr>
          <w:rFonts w:cs="Arial"/>
          <w:noProof/>
          <w:szCs w:val="24"/>
        </w:rPr>
        <w:t xml:space="preserve">  </w:t>
      </w:r>
      <w:r w:rsidR="00EC000E">
        <w:rPr>
          <w:rStyle w:val="Hyperlink"/>
          <w:rFonts w:cs="Arial"/>
          <w:noProof/>
          <w:szCs w:val="24"/>
        </w:rPr>
        <w:fldChar w:fldCharType="begin"/>
      </w:r>
      <w:r w:rsidR="00EC000E">
        <w:rPr>
          <w:rStyle w:val="Hyperlink"/>
          <w:rFonts w:cs="Arial"/>
          <w:noProof/>
          <w:szCs w:val="24"/>
        </w:rPr>
        <w:instrText xml:space="preserve"> HYPERLINK "https://photographylife.com/what-is-exif-data" \o "Article from Photography Life on EXIF data" </w:instrText>
      </w:r>
      <w:r w:rsidR="00EC000E">
        <w:rPr>
          <w:rStyle w:val="Hyperlink"/>
          <w:rFonts w:cs="Arial"/>
          <w:noProof/>
          <w:szCs w:val="24"/>
        </w:rPr>
        <w:fldChar w:fldCharType="separate"/>
      </w:r>
      <w:r w:rsidR="000F203E" w:rsidRPr="00EC000E">
        <w:rPr>
          <w:rStyle w:val="Hyperlink"/>
          <w:rFonts w:cs="Arial"/>
          <w:noProof/>
          <w:szCs w:val="24"/>
        </w:rPr>
        <w:t>https://photographylife.com/what-is-exif-data</w:t>
      </w:r>
    </w:p>
    <w:p w14:paraId="580A8310" w14:textId="2CB1D3F6" w:rsidR="00EC000E" w:rsidRDefault="00EC000E" w:rsidP="000F203E">
      <w:pPr>
        <w:pStyle w:val="ListParagraph"/>
        <w:spacing w:before="0" w:after="0"/>
        <w:ind w:left="360"/>
        <w:contextualSpacing w:val="0"/>
        <w:rPr>
          <w:rStyle w:val="Hyperlink"/>
          <w:rFonts w:cs="Arial"/>
          <w:noProof/>
          <w:szCs w:val="24"/>
        </w:rPr>
      </w:pPr>
      <w:r>
        <w:rPr>
          <w:rStyle w:val="Hyperlink"/>
          <w:rFonts w:cs="Arial"/>
          <w:noProof/>
          <w:szCs w:val="24"/>
        </w:rPr>
        <w:fldChar w:fldCharType="end"/>
      </w:r>
      <w:hyperlink r:id="rId15" w:tooltip="Visit the Photo Metadata website" w:history="1">
        <w:r w:rsidRPr="000F203E">
          <w:rPr>
            <w:rStyle w:val="Hyperlink"/>
            <w:rFonts w:cs="Arial"/>
            <w:noProof/>
            <w:szCs w:val="24"/>
          </w:rPr>
          <w:t>http://www.photometadata.org</w:t>
        </w:r>
      </w:hyperlink>
    </w:p>
    <w:p w14:paraId="1514CBB0" w14:textId="77777777" w:rsidR="000F203E" w:rsidRDefault="000F203E" w:rsidP="000F203E">
      <w:pPr>
        <w:pStyle w:val="ListParagraph"/>
        <w:spacing w:before="0" w:after="0"/>
        <w:ind w:left="360"/>
        <w:contextualSpacing w:val="0"/>
        <w:rPr>
          <w:szCs w:val="24"/>
        </w:rPr>
      </w:pPr>
    </w:p>
    <w:p w14:paraId="59D6E4EB" w14:textId="1030B834" w:rsidR="000F203E" w:rsidRPr="000F203E" w:rsidRDefault="000F203E" w:rsidP="002315CA">
      <w:pPr>
        <w:pStyle w:val="Heading3"/>
      </w:pPr>
      <w:bookmarkStart w:id="11" w:name="_Toc14241987"/>
      <w:r w:rsidRPr="000F203E">
        <w:t xml:space="preserve">Metadata for </w:t>
      </w:r>
      <w:r>
        <w:t>Email</w:t>
      </w:r>
      <w:bookmarkEnd w:id="11"/>
    </w:p>
    <w:p w14:paraId="751C4601" w14:textId="77777777" w:rsidR="000F203E" w:rsidRDefault="000F203E" w:rsidP="000F203E">
      <w:pPr>
        <w:pStyle w:val="ListParagraph"/>
        <w:spacing w:before="0" w:after="0"/>
        <w:ind w:left="360"/>
        <w:contextualSpacing w:val="0"/>
        <w:rPr>
          <w:szCs w:val="24"/>
        </w:rPr>
      </w:pPr>
    </w:p>
    <w:p w14:paraId="5219F9BD" w14:textId="69CFBE2B" w:rsidR="000F203E" w:rsidRPr="000F203E" w:rsidRDefault="000F203E" w:rsidP="000F203E">
      <w:pPr>
        <w:pStyle w:val="ListParagraph"/>
        <w:numPr>
          <w:ilvl w:val="0"/>
          <w:numId w:val="46"/>
        </w:numPr>
        <w:spacing w:before="0" w:after="0"/>
        <w:rPr>
          <w:szCs w:val="24"/>
        </w:rPr>
      </w:pPr>
      <w:r w:rsidRPr="000F203E">
        <w:rPr>
          <w:szCs w:val="24"/>
        </w:rPr>
        <w:t>Name/email address of sender</w:t>
      </w:r>
    </w:p>
    <w:p w14:paraId="498EA625" w14:textId="6543F4D7" w:rsidR="000F203E" w:rsidRPr="000F203E" w:rsidRDefault="000F203E" w:rsidP="000F203E">
      <w:pPr>
        <w:pStyle w:val="ListParagraph"/>
        <w:numPr>
          <w:ilvl w:val="0"/>
          <w:numId w:val="46"/>
        </w:numPr>
        <w:spacing w:before="0" w:after="0"/>
        <w:rPr>
          <w:szCs w:val="24"/>
        </w:rPr>
      </w:pPr>
      <w:r w:rsidRPr="000F203E">
        <w:rPr>
          <w:szCs w:val="24"/>
        </w:rPr>
        <w:t>Name/email address of addressee(s)</w:t>
      </w:r>
    </w:p>
    <w:p w14:paraId="0088B528" w14:textId="31D599C2" w:rsidR="000F203E" w:rsidRPr="000F203E" w:rsidRDefault="000F203E" w:rsidP="000F203E">
      <w:pPr>
        <w:pStyle w:val="ListParagraph"/>
        <w:numPr>
          <w:ilvl w:val="0"/>
          <w:numId w:val="46"/>
        </w:numPr>
        <w:spacing w:before="0" w:after="0"/>
        <w:rPr>
          <w:szCs w:val="24"/>
        </w:rPr>
      </w:pPr>
      <w:r w:rsidRPr="000F203E">
        <w:rPr>
          <w:szCs w:val="24"/>
        </w:rPr>
        <w:t>Distribution list</w:t>
      </w:r>
    </w:p>
    <w:p w14:paraId="179A7F99" w14:textId="0F2ED258" w:rsidR="000F203E" w:rsidRPr="000F203E" w:rsidRDefault="000F203E" w:rsidP="000F203E">
      <w:pPr>
        <w:pStyle w:val="ListParagraph"/>
        <w:numPr>
          <w:ilvl w:val="0"/>
          <w:numId w:val="46"/>
        </w:numPr>
        <w:spacing w:before="0" w:after="0"/>
        <w:rPr>
          <w:szCs w:val="24"/>
        </w:rPr>
      </w:pPr>
      <w:r w:rsidRPr="000F203E">
        <w:rPr>
          <w:szCs w:val="24"/>
        </w:rPr>
        <w:t>Subject</w:t>
      </w:r>
    </w:p>
    <w:p w14:paraId="14679B45" w14:textId="77777777" w:rsidR="000F203E" w:rsidRDefault="000F203E" w:rsidP="000F203E">
      <w:pPr>
        <w:pStyle w:val="ListParagraph"/>
        <w:numPr>
          <w:ilvl w:val="0"/>
          <w:numId w:val="46"/>
        </w:numPr>
        <w:spacing w:before="0" w:after="0"/>
        <w:contextualSpacing w:val="0"/>
        <w:rPr>
          <w:szCs w:val="24"/>
        </w:rPr>
      </w:pPr>
      <w:r w:rsidRPr="000F203E">
        <w:rPr>
          <w:szCs w:val="24"/>
        </w:rPr>
        <w:t>Date and Time</w:t>
      </w:r>
    </w:p>
    <w:p w14:paraId="05160409" w14:textId="77777777" w:rsidR="00E16813" w:rsidRDefault="00E16813" w:rsidP="00E16813">
      <w:pPr>
        <w:spacing w:before="0" w:after="0"/>
        <w:rPr>
          <w:szCs w:val="24"/>
        </w:rPr>
      </w:pPr>
    </w:p>
    <w:p w14:paraId="4A4E2174" w14:textId="54AB6222" w:rsidR="00E16813" w:rsidRDefault="00E16813" w:rsidP="00E16813">
      <w:pPr>
        <w:pStyle w:val="Heading2"/>
      </w:pPr>
      <w:bookmarkStart w:id="12" w:name="_Toc14241988"/>
      <w:r>
        <w:t xml:space="preserve">End of </w:t>
      </w:r>
      <w:r w:rsidRPr="00E16813">
        <w:rPr>
          <w:i/>
          <w:iCs/>
        </w:rPr>
        <w:t>Assigning Metadata</w:t>
      </w:r>
      <w:r>
        <w:t xml:space="preserve"> Module Wrap-Up</w:t>
      </w:r>
      <w:bookmarkEnd w:id="12"/>
    </w:p>
    <w:p w14:paraId="14F59A42" w14:textId="77777777" w:rsidR="00E16813" w:rsidRDefault="00E16813" w:rsidP="00E16813">
      <w:pPr>
        <w:spacing w:before="0" w:after="0"/>
        <w:rPr>
          <w:szCs w:val="24"/>
        </w:rPr>
      </w:pPr>
    </w:p>
    <w:p w14:paraId="392B8DE3" w14:textId="77777777" w:rsidR="00E16813" w:rsidRDefault="00E16813" w:rsidP="00E16813">
      <w:pPr>
        <w:spacing w:before="0" w:after="0"/>
      </w:pPr>
      <w:r>
        <w:t xml:space="preserve">Share your work </w:t>
      </w:r>
      <w:r>
        <w:t xml:space="preserve">from the </w:t>
      </w:r>
      <w:r>
        <w:rPr>
          <w:i/>
          <w:iCs/>
        </w:rPr>
        <w:t>My Metadata</w:t>
      </w:r>
      <w:r>
        <w:t xml:space="preserve"> exercise </w:t>
      </w:r>
      <w:r>
        <w:t>with your course instructor(s), if appropriate.  If you are working on your own, share your work with a colleague and discuss what metadata fields your team is already assigning, and which fields your team should consider adding to important electronic records.</w:t>
      </w:r>
    </w:p>
    <w:p w14:paraId="195AACF4" w14:textId="77777777" w:rsidR="00D01BF6" w:rsidRDefault="00D01BF6" w:rsidP="00D01BF6"/>
    <w:p w14:paraId="62F99983" w14:textId="77777777" w:rsidR="00D01BF6" w:rsidRDefault="00D01BF6" w:rsidP="00D01BF6">
      <w:pPr>
        <w:sectPr w:rsidR="00D01BF6" w:rsidSect="00D8795D">
          <w:pgSz w:w="12240" w:h="15840"/>
          <w:pgMar w:top="1440" w:right="1440" w:bottom="1440" w:left="1440" w:header="720" w:footer="720" w:gutter="0"/>
          <w:cols w:space="720"/>
          <w:docGrid w:linePitch="360"/>
        </w:sectPr>
      </w:pPr>
    </w:p>
    <w:p w14:paraId="7B0DBB9E" w14:textId="55AC3395" w:rsidR="00D01BF6" w:rsidRPr="00D01BF6" w:rsidRDefault="00D01BF6" w:rsidP="00D01BF6">
      <w:pPr>
        <w:sectPr w:rsidR="00D01BF6" w:rsidRPr="00D01BF6" w:rsidSect="00D8795D">
          <w:pgSz w:w="12240" w:h="15840"/>
          <w:pgMar w:top="1440" w:right="1440" w:bottom="1440" w:left="1440" w:header="720" w:footer="720" w:gutter="0"/>
          <w:cols w:space="720"/>
          <w:docGrid w:linePitch="360"/>
        </w:sectPr>
      </w:pPr>
      <w:r>
        <w:lastRenderedPageBreak/>
        <w:t>[This page intentionally left blank.]</w:t>
      </w:r>
    </w:p>
    <w:p w14:paraId="5ECB3B5E" w14:textId="5D7C0A0D" w:rsidR="00427B67" w:rsidRDefault="002E7E68" w:rsidP="002E7E68">
      <w:pPr>
        <w:pStyle w:val="Heading1"/>
      </w:pPr>
      <w:bookmarkStart w:id="13" w:name="_Toc524183410"/>
      <w:bookmarkStart w:id="14" w:name="_Toc14241989"/>
      <w:r>
        <w:lastRenderedPageBreak/>
        <w:t xml:space="preserve">End of </w:t>
      </w:r>
      <w:r w:rsidR="00E16813">
        <w:t xml:space="preserve">Creation &amp; Receipt </w:t>
      </w:r>
      <w:r>
        <w:t>Course Activities</w:t>
      </w:r>
      <w:bookmarkEnd w:id="13"/>
      <w:bookmarkEnd w:id="14"/>
    </w:p>
    <w:p w14:paraId="35B16223" w14:textId="77777777" w:rsidR="002E7E68" w:rsidRDefault="002E7E68" w:rsidP="002E7E68"/>
    <w:p w14:paraId="710E9C26" w14:textId="77777777" w:rsidR="00730F13" w:rsidRDefault="00056843" w:rsidP="001D3EBA">
      <w:pPr>
        <w:pStyle w:val="Heading2"/>
      </w:pPr>
      <w:bookmarkStart w:id="15" w:name="_Toc14241990"/>
      <w:r>
        <w:t xml:space="preserve">Action Plan: </w:t>
      </w:r>
      <w:r w:rsidR="00E90E07">
        <w:t>Putting the Pieces Together</w:t>
      </w:r>
      <w:bookmarkEnd w:id="15"/>
    </w:p>
    <w:p w14:paraId="588949ED" w14:textId="77777777" w:rsidR="001D3EBA" w:rsidRDefault="001D3EBA">
      <w:r>
        <w:t>Use the following questions to review what we covered in this lesson and build an action plan for your next steps.  If you don’t have the answers to a question, make notes about the people and resources who could help you.</w:t>
      </w:r>
    </w:p>
    <w:p w14:paraId="25E5E722" w14:textId="77777777" w:rsidR="001D3EBA" w:rsidRDefault="001D3EBA"/>
    <w:p w14:paraId="7FE0DB9D" w14:textId="77777777" w:rsidR="00E90E07" w:rsidRDefault="001D3EBA">
      <w:r>
        <w:t>My Agency Records Officer and records management team are:</w:t>
      </w:r>
    </w:p>
    <w:p w14:paraId="70561530" w14:textId="77777777" w:rsidR="001D3EBA" w:rsidRDefault="001D3EBA"/>
    <w:p w14:paraId="3177B5B8" w14:textId="77777777" w:rsidR="001D3EBA" w:rsidRDefault="001D3EBA">
      <w:r>
        <w:t>Our records management policies and procedures can be found here:</w:t>
      </w:r>
    </w:p>
    <w:p w14:paraId="5883213E" w14:textId="77777777" w:rsidR="001D3EBA" w:rsidRDefault="001D3EBA"/>
    <w:p w14:paraId="399F39B7" w14:textId="77777777" w:rsidR="001D3EBA" w:rsidRDefault="001D3EBA">
      <w:r>
        <w:t>My records schedules and file plans can be found here:</w:t>
      </w:r>
    </w:p>
    <w:p w14:paraId="2C75F46D" w14:textId="77777777" w:rsidR="001D3EBA" w:rsidRDefault="001D3EBA"/>
    <w:p w14:paraId="442ED65C" w14:textId="77777777" w:rsidR="001D3EBA" w:rsidRDefault="001D3EBA">
      <w:r>
        <w:t>Key elements of the records lifecycle I need to discuss with my office are:</w:t>
      </w:r>
    </w:p>
    <w:p w14:paraId="53E25C51" w14:textId="77777777" w:rsidR="001D3EBA" w:rsidRDefault="001D3EBA"/>
    <w:p w14:paraId="2DFC618C" w14:textId="77777777" w:rsidR="001D3EBA" w:rsidRDefault="001D3EBA">
      <w:r>
        <w:t>Important record types for my program:</w:t>
      </w:r>
    </w:p>
    <w:p w14:paraId="463714B2" w14:textId="77777777" w:rsidR="001D3EBA" w:rsidRDefault="001D3EBA"/>
    <w:p w14:paraId="4A21CC87" w14:textId="77777777" w:rsidR="001D3EBA" w:rsidRDefault="001D3EBA">
      <w:r>
        <w:t>Nonrecords we need to manage:</w:t>
      </w:r>
    </w:p>
    <w:p w14:paraId="0DB0250C" w14:textId="77777777" w:rsidR="001D3EBA" w:rsidRDefault="001D3EBA"/>
    <w:p w14:paraId="3989F435" w14:textId="77777777" w:rsidR="001D3EBA" w:rsidRDefault="001D3EBA">
      <w:r>
        <w:t>I need to review file labeling and e-file naming guidance for these types of records:</w:t>
      </w:r>
    </w:p>
    <w:p w14:paraId="7C6A6D97" w14:textId="77777777" w:rsidR="001D3EBA" w:rsidRDefault="001D3EBA"/>
    <w:p w14:paraId="19FB3FFB" w14:textId="77777777" w:rsidR="001D3EBA" w:rsidRDefault="001D3EBA"/>
    <w:p w14:paraId="56D2390E" w14:textId="3A80CE6B" w:rsidR="001D3EBA" w:rsidRDefault="001D3EBA">
      <w:r>
        <w:t>Our metadata rules are:</w:t>
      </w:r>
    </w:p>
    <w:p w14:paraId="7A7BA8F9" w14:textId="750E4AF2" w:rsidR="00850040" w:rsidRDefault="00850040">
      <w:r>
        <w:br w:type="page"/>
      </w:r>
    </w:p>
    <w:p w14:paraId="405E14BC" w14:textId="77777777" w:rsidR="00850040" w:rsidRDefault="00850040"/>
    <w:p w14:paraId="656B2F81" w14:textId="210469E2" w:rsidR="00850040" w:rsidRDefault="00850040" w:rsidP="00850040">
      <w:pPr>
        <w:pStyle w:val="Heading2"/>
      </w:pPr>
      <w:bookmarkStart w:id="16" w:name="_Toc14241991"/>
      <w:r>
        <w:t>Action Plan: Next Steps</w:t>
      </w:r>
      <w:bookmarkEnd w:id="16"/>
    </w:p>
    <w:p w14:paraId="5C0A4A8B" w14:textId="6761BC43" w:rsidR="00850040" w:rsidRDefault="00850040" w:rsidP="00BE2F39">
      <w:pPr>
        <w:spacing w:after="1320"/>
      </w:pPr>
      <w:r>
        <w:t>Use the space below to record any next steps you need to take.  What conversations do you need to have?  What types of records need to be addressed first?</w:t>
      </w:r>
    </w:p>
    <w:p w14:paraId="2B8036ED" w14:textId="70C7DABE" w:rsidR="00BE2F39" w:rsidRDefault="00BE2F39" w:rsidP="00BE2F39">
      <w:pPr>
        <w:spacing w:after="1320"/>
      </w:pPr>
    </w:p>
    <w:p w14:paraId="5C104ED2" w14:textId="50EFF76C" w:rsidR="00BE2F39" w:rsidRDefault="00BE2F39" w:rsidP="00BE2F39">
      <w:pPr>
        <w:pStyle w:val="Heading2"/>
      </w:pPr>
      <w:bookmarkStart w:id="17" w:name="_Toc14241992"/>
      <w:r>
        <w:t>Action Plan: Partners and Resources</w:t>
      </w:r>
      <w:bookmarkEnd w:id="17"/>
    </w:p>
    <w:p w14:paraId="78ACBD54" w14:textId="6F9377EF" w:rsidR="00BE2F39" w:rsidRDefault="00BE2F39" w:rsidP="00BE2F39">
      <w:r>
        <w:t xml:space="preserve">Use the space below to brainstorm any available partners and resources who can help you and your program with records management.  </w:t>
      </w:r>
    </w:p>
    <w:p w14:paraId="3E1F9127" w14:textId="77777777" w:rsidR="00BE2F39" w:rsidRDefault="00BE2F39" w:rsidP="00850040"/>
    <w:p w14:paraId="2E65D480" w14:textId="77777777" w:rsidR="00D54AD6" w:rsidRDefault="00D54AD6"/>
    <w:sectPr w:rsidR="00D54AD6" w:rsidSect="00D879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9F253" w14:textId="77777777" w:rsidR="009D68B7" w:rsidRDefault="009D68B7" w:rsidP="00890601">
      <w:pPr>
        <w:spacing w:before="0" w:after="0" w:line="240" w:lineRule="auto"/>
      </w:pPr>
      <w:r>
        <w:separator/>
      </w:r>
    </w:p>
  </w:endnote>
  <w:endnote w:type="continuationSeparator" w:id="0">
    <w:p w14:paraId="28FA4AC6" w14:textId="77777777" w:rsidR="009D68B7" w:rsidRDefault="009D68B7"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1263316"/>
      <w:docPartObj>
        <w:docPartGallery w:val="Page Numbers (Bottom of Page)"/>
        <w:docPartUnique/>
      </w:docPartObj>
    </w:sdtPr>
    <w:sdtEndPr>
      <w:rPr>
        <w:noProof/>
      </w:rPr>
    </w:sdtEndPr>
    <w:sdtContent>
      <w:p w14:paraId="19A22D2D" w14:textId="3336785A" w:rsidR="009D68B7" w:rsidRDefault="009D68B7">
        <w:pPr>
          <w:pStyle w:val="Footer"/>
          <w:jc w:val="right"/>
        </w:pPr>
        <w:r>
          <w:fldChar w:fldCharType="begin"/>
        </w:r>
        <w:r>
          <w:instrText xml:space="preserve"> PAGE   \* MERGEFORMAT </w:instrText>
        </w:r>
        <w:r>
          <w:fldChar w:fldCharType="separate"/>
        </w:r>
        <w:r w:rsidR="00DE652E">
          <w:rPr>
            <w:noProof/>
          </w:rPr>
          <w:t>8</w:t>
        </w:r>
        <w:r>
          <w:rPr>
            <w:noProof/>
          </w:rPr>
          <w:fldChar w:fldCharType="end"/>
        </w:r>
      </w:p>
    </w:sdtContent>
  </w:sdt>
  <w:p w14:paraId="7DABD529" w14:textId="77777777" w:rsidR="009D68B7" w:rsidRDefault="009D68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7B75D" w14:textId="77777777" w:rsidR="009D68B7" w:rsidRDefault="009D68B7" w:rsidP="00890601">
      <w:pPr>
        <w:spacing w:before="0" w:after="0" w:line="240" w:lineRule="auto"/>
      </w:pPr>
      <w:r>
        <w:separator/>
      </w:r>
    </w:p>
  </w:footnote>
  <w:footnote w:type="continuationSeparator" w:id="0">
    <w:p w14:paraId="7F9D68EB" w14:textId="77777777" w:rsidR="009D68B7" w:rsidRDefault="009D68B7"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5385A" w14:textId="77777777" w:rsidR="009D68B7" w:rsidRPr="002D1042" w:rsidRDefault="009D68B7" w:rsidP="002D1042">
    <w:pPr>
      <w:pStyle w:val="Header"/>
      <w:spacing w:before="0" w:after="0" w:line="240" w:lineRule="auto"/>
      <w:jc w:val="right"/>
      <w:rPr>
        <w:sz w:val="20"/>
      </w:rPr>
    </w:pPr>
    <w:r w:rsidRPr="002D1042">
      <w:rPr>
        <w:sz w:val="20"/>
      </w:rPr>
      <w:t>Federal Records Management – Level 1 – Creat</w:t>
    </w:r>
    <w:r>
      <w:rPr>
        <w:sz w:val="20"/>
      </w:rPr>
      <w:t>ion</w:t>
    </w:r>
    <w:r w:rsidRPr="002D1042">
      <w:rPr>
        <w:sz w:val="20"/>
      </w:rPr>
      <w:t xml:space="preserve"> &amp; Recei</w:t>
    </w:r>
    <w:r>
      <w:rPr>
        <w:sz w:val="20"/>
      </w:rPr>
      <w:t>pt</w:t>
    </w:r>
  </w:p>
  <w:p w14:paraId="619FBC3F" w14:textId="77777777" w:rsidR="009D68B7" w:rsidRPr="002D1042" w:rsidRDefault="009D68B7"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66141"/>
    <w:multiLevelType w:val="hybridMultilevel"/>
    <w:tmpl w:val="FB9E60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88E570A"/>
    <w:multiLevelType w:val="hybridMultilevel"/>
    <w:tmpl w:val="E766D6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EA9650C"/>
    <w:multiLevelType w:val="hybridMultilevel"/>
    <w:tmpl w:val="93B28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D62AF3"/>
    <w:multiLevelType w:val="hybridMultilevel"/>
    <w:tmpl w:val="ABA8ED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71056A6"/>
    <w:multiLevelType w:val="hybridMultilevel"/>
    <w:tmpl w:val="E7F8D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3D7F5FF9"/>
    <w:multiLevelType w:val="hybridMultilevel"/>
    <w:tmpl w:val="28FA8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AE2C9E"/>
    <w:multiLevelType w:val="hybridMultilevel"/>
    <w:tmpl w:val="93FE0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B327B6"/>
    <w:multiLevelType w:val="hybridMultilevel"/>
    <w:tmpl w:val="A4F490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2114BF5"/>
    <w:multiLevelType w:val="hybridMultilevel"/>
    <w:tmpl w:val="8DBC0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555226C"/>
    <w:multiLevelType w:val="hybridMultilevel"/>
    <w:tmpl w:val="98021A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6B54FEA"/>
    <w:multiLevelType w:val="hybridMultilevel"/>
    <w:tmpl w:val="8F7AB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AAC5F23"/>
    <w:multiLevelType w:val="hybridMultilevel"/>
    <w:tmpl w:val="2BB64D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4854251"/>
    <w:multiLevelType w:val="hybridMultilevel"/>
    <w:tmpl w:val="A4F490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618A3A82"/>
    <w:multiLevelType w:val="hybridMultilevel"/>
    <w:tmpl w:val="979490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1BE04C1"/>
    <w:multiLevelType w:val="hybridMultilevel"/>
    <w:tmpl w:val="1CE852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2174721"/>
    <w:multiLevelType w:val="hybridMultilevel"/>
    <w:tmpl w:val="03D8DC4E"/>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C65C9B"/>
    <w:multiLevelType w:val="hybridMultilevel"/>
    <w:tmpl w:val="D45A3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2F0E16"/>
    <w:multiLevelType w:val="hybridMultilevel"/>
    <w:tmpl w:val="27DC8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385E5C"/>
    <w:multiLevelType w:val="hybridMultilevel"/>
    <w:tmpl w:val="6144EE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5CE200C"/>
    <w:multiLevelType w:val="hybridMultilevel"/>
    <w:tmpl w:val="9CFCEC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6" w15:restartNumberingAfterBreak="0">
    <w:nsid w:val="7D8D62AC"/>
    <w:multiLevelType w:val="hybridMultilevel"/>
    <w:tmpl w:val="33547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4"/>
  </w:num>
  <w:num w:numId="2">
    <w:abstractNumId w:val="15"/>
  </w:num>
  <w:num w:numId="3">
    <w:abstractNumId w:val="12"/>
  </w:num>
  <w:num w:numId="4">
    <w:abstractNumId w:val="42"/>
  </w:num>
  <w:num w:numId="5">
    <w:abstractNumId w:val="16"/>
  </w:num>
  <w:num w:numId="6">
    <w:abstractNumId w:val="23"/>
  </w:num>
  <w:num w:numId="7">
    <w:abstractNumId w:val="3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21"/>
  </w:num>
  <w:num w:numId="20">
    <w:abstractNumId w:val="35"/>
  </w:num>
  <w:num w:numId="21">
    <w:abstractNumId w:val="28"/>
  </w:num>
  <w:num w:numId="22">
    <w:abstractNumId w:val="13"/>
  </w:num>
  <w:num w:numId="23">
    <w:abstractNumId w:val="45"/>
  </w:num>
  <w:num w:numId="24">
    <w:abstractNumId w:val="17"/>
  </w:num>
  <w:num w:numId="25">
    <w:abstractNumId w:val="30"/>
  </w:num>
  <w:num w:numId="26">
    <w:abstractNumId w:val="41"/>
  </w:num>
  <w:num w:numId="27">
    <w:abstractNumId w:val="39"/>
  </w:num>
  <w:num w:numId="28">
    <w:abstractNumId w:val="26"/>
  </w:num>
  <w:num w:numId="29">
    <w:abstractNumId w:val="10"/>
  </w:num>
  <w:num w:numId="30">
    <w:abstractNumId w:val="27"/>
  </w:num>
  <w:num w:numId="31">
    <w:abstractNumId w:val="44"/>
  </w:num>
  <w:num w:numId="32">
    <w:abstractNumId w:val="33"/>
  </w:num>
  <w:num w:numId="33">
    <w:abstractNumId w:val="18"/>
  </w:num>
  <w:num w:numId="34">
    <w:abstractNumId w:val="25"/>
  </w:num>
  <w:num w:numId="35">
    <w:abstractNumId w:val="40"/>
  </w:num>
  <w:num w:numId="36">
    <w:abstractNumId w:val="19"/>
  </w:num>
  <w:num w:numId="37">
    <w:abstractNumId w:val="11"/>
  </w:num>
  <w:num w:numId="38">
    <w:abstractNumId w:val="36"/>
  </w:num>
  <w:num w:numId="39">
    <w:abstractNumId w:val="32"/>
  </w:num>
  <w:num w:numId="40">
    <w:abstractNumId w:val="29"/>
  </w:num>
  <w:num w:numId="41">
    <w:abstractNumId w:val="43"/>
  </w:num>
  <w:num w:numId="42">
    <w:abstractNumId w:val="22"/>
  </w:num>
  <w:num w:numId="43">
    <w:abstractNumId w:val="24"/>
  </w:num>
  <w:num w:numId="44">
    <w:abstractNumId w:val="46"/>
  </w:num>
  <w:num w:numId="45">
    <w:abstractNumId w:val="14"/>
  </w:num>
  <w:num w:numId="46">
    <w:abstractNumId w:val="37"/>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376AB"/>
    <w:rsid w:val="00056843"/>
    <w:rsid w:val="000E65FF"/>
    <w:rsid w:val="000F203E"/>
    <w:rsid w:val="00120096"/>
    <w:rsid w:val="001209BB"/>
    <w:rsid w:val="00130E66"/>
    <w:rsid w:val="001715D0"/>
    <w:rsid w:val="001A2F6E"/>
    <w:rsid w:val="001D0082"/>
    <w:rsid w:val="001D3976"/>
    <w:rsid w:val="001D3EBA"/>
    <w:rsid w:val="001F1566"/>
    <w:rsid w:val="001F3B13"/>
    <w:rsid w:val="001F6663"/>
    <w:rsid w:val="00215D76"/>
    <w:rsid w:val="00225687"/>
    <w:rsid w:val="002315CA"/>
    <w:rsid w:val="002447EE"/>
    <w:rsid w:val="0026573E"/>
    <w:rsid w:val="00271E88"/>
    <w:rsid w:val="002761E8"/>
    <w:rsid w:val="00295042"/>
    <w:rsid w:val="002A28FF"/>
    <w:rsid w:val="002A5CAB"/>
    <w:rsid w:val="002C37BB"/>
    <w:rsid w:val="002D1042"/>
    <w:rsid w:val="002E7E68"/>
    <w:rsid w:val="00332B1C"/>
    <w:rsid w:val="00335AF7"/>
    <w:rsid w:val="00386014"/>
    <w:rsid w:val="00387DD4"/>
    <w:rsid w:val="003902E6"/>
    <w:rsid w:val="003C7865"/>
    <w:rsid w:val="003C7BFD"/>
    <w:rsid w:val="00427B67"/>
    <w:rsid w:val="00432AB9"/>
    <w:rsid w:val="00441FD7"/>
    <w:rsid w:val="0044675F"/>
    <w:rsid w:val="00453485"/>
    <w:rsid w:val="00457851"/>
    <w:rsid w:val="00491E0A"/>
    <w:rsid w:val="004E50DC"/>
    <w:rsid w:val="00502B88"/>
    <w:rsid w:val="00527187"/>
    <w:rsid w:val="0054315E"/>
    <w:rsid w:val="00546983"/>
    <w:rsid w:val="0055212A"/>
    <w:rsid w:val="00557882"/>
    <w:rsid w:val="00573084"/>
    <w:rsid w:val="00574DE9"/>
    <w:rsid w:val="00581F21"/>
    <w:rsid w:val="005C257E"/>
    <w:rsid w:val="005F4774"/>
    <w:rsid w:val="00606CDE"/>
    <w:rsid w:val="00621D3A"/>
    <w:rsid w:val="00625317"/>
    <w:rsid w:val="0063222C"/>
    <w:rsid w:val="00645252"/>
    <w:rsid w:val="00657ECB"/>
    <w:rsid w:val="00662D19"/>
    <w:rsid w:val="00672312"/>
    <w:rsid w:val="00681037"/>
    <w:rsid w:val="00697CC4"/>
    <w:rsid w:val="006B5069"/>
    <w:rsid w:val="006B7091"/>
    <w:rsid w:val="006B7713"/>
    <w:rsid w:val="006B7B64"/>
    <w:rsid w:val="006D1C30"/>
    <w:rsid w:val="006D3D74"/>
    <w:rsid w:val="006D557C"/>
    <w:rsid w:val="006F02E4"/>
    <w:rsid w:val="006F1850"/>
    <w:rsid w:val="007234B5"/>
    <w:rsid w:val="00730F13"/>
    <w:rsid w:val="007410EA"/>
    <w:rsid w:val="007A2287"/>
    <w:rsid w:val="007B0FD6"/>
    <w:rsid w:val="007B76D4"/>
    <w:rsid w:val="007C58C0"/>
    <w:rsid w:val="007E0146"/>
    <w:rsid w:val="008234BD"/>
    <w:rsid w:val="008257AD"/>
    <w:rsid w:val="00826DE6"/>
    <w:rsid w:val="008303F0"/>
    <w:rsid w:val="00850040"/>
    <w:rsid w:val="00881401"/>
    <w:rsid w:val="00890601"/>
    <w:rsid w:val="0089370C"/>
    <w:rsid w:val="008A3C39"/>
    <w:rsid w:val="008B702B"/>
    <w:rsid w:val="008C744F"/>
    <w:rsid w:val="0097350B"/>
    <w:rsid w:val="00994BF7"/>
    <w:rsid w:val="009C049F"/>
    <w:rsid w:val="009D68B7"/>
    <w:rsid w:val="009E59F4"/>
    <w:rsid w:val="009F7AF3"/>
    <w:rsid w:val="00A24357"/>
    <w:rsid w:val="00A30241"/>
    <w:rsid w:val="00A433EE"/>
    <w:rsid w:val="00A509F2"/>
    <w:rsid w:val="00A677F7"/>
    <w:rsid w:val="00A73915"/>
    <w:rsid w:val="00A9204E"/>
    <w:rsid w:val="00AB0499"/>
    <w:rsid w:val="00AC5CD1"/>
    <w:rsid w:val="00AD3820"/>
    <w:rsid w:val="00AE6E05"/>
    <w:rsid w:val="00B765DD"/>
    <w:rsid w:val="00B81448"/>
    <w:rsid w:val="00BA0C15"/>
    <w:rsid w:val="00BA113A"/>
    <w:rsid w:val="00BA5F94"/>
    <w:rsid w:val="00BA6B54"/>
    <w:rsid w:val="00BC2526"/>
    <w:rsid w:val="00BD3D73"/>
    <w:rsid w:val="00BE2F39"/>
    <w:rsid w:val="00C1019A"/>
    <w:rsid w:val="00C231CD"/>
    <w:rsid w:val="00C44502"/>
    <w:rsid w:val="00C5066F"/>
    <w:rsid w:val="00C57BC0"/>
    <w:rsid w:val="00C66785"/>
    <w:rsid w:val="00C84982"/>
    <w:rsid w:val="00CB3057"/>
    <w:rsid w:val="00CB46B4"/>
    <w:rsid w:val="00D01BF6"/>
    <w:rsid w:val="00D1023C"/>
    <w:rsid w:val="00D157F0"/>
    <w:rsid w:val="00D22B54"/>
    <w:rsid w:val="00D32061"/>
    <w:rsid w:val="00D44FDB"/>
    <w:rsid w:val="00D5175F"/>
    <w:rsid w:val="00D54AD6"/>
    <w:rsid w:val="00D66D2B"/>
    <w:rsid w:val="00D819CA"/>
    <w:rsid w:val="00D85CE0"/>
    <w:rsid w:val="00D873FB"/>
    <w:rsid w:val="00D8795D"/>
    <w:rsid w:val="00DC37FD"/>
    <w:rsid w:val="00DE5703"/>
    <w:rsid w:val="00DE652E"/>
    <w:rsid w:val="00DF6083"/>
    <w:rsid w:val="00E16813"/>
    <w:rsid w:val="00E230D1"/>
    <w:rsid w:val="00E23DDF"/>
    <w:rsid w:val="00E63689"/>
    <w:rsid w:val="00E67B87"/>
    <w:rsid w:val="00E8088A"/>
    <w:rsid w:val="00E90E07"/>
    <w:rsid w:val="00E96CE7"/>
    <w:rsid w:val="00EC000E"/>
    <w:rsid w:val="00EC71F8"/>
    <w:rsid w:val="00F10027"/>
    <w:rsid w:val="00F311C4"/>
    <w:rsid w:val="00F31A31"/>
    <w:rsid w:val="00F951AD"/>
    <w:rsid w:val="00FA0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792251A"/>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2E6"/>
    <w:rPr>
      <w:rFonts w:ascii="Lucida Sans" w:hAnsi="Lucida Sans"/>
      <w:sz w:val="24"/>
    </w:rPr>
  </w:style>
  <w:style w:type="paragraph" w:styleId="Heading1">
    <w:name w:val="heading 1"/>
    <w:basedOn w:val="Normal"/>
    <w:next w:val="Normal"/>
    <w:link w:val="Heading1Char"/>
    <w:uiPriority w:val="9"/>
    <w:qFormat/>
    <w:rsid w:val="003902E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b/>
      <w:color w:val="FFFFFF" w:themeColor="background1"/>
      <w:spacing w:val="15"/>
      <w:sz w:val="28"/>
      <w:szCs w:val="22"/>
    </w:rPr>
  </w:style>
  <w:style w:type="paragraph" w:styleId="Heading2">
    <w:name w:val="heading 2"/>
    <w:basedOn w:val="Normal"/>
    <w:next w:val="Normal"/>
    <w:link w:val="Heading2Char"/>
    <w:uiPriority w:val="9"/>
    <w:unhideWhenUsed/>
    <w:qFormat/>
    <w:rsid w:val="003902E6"/>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b/>
      <w:spacing w:val="15"/>
    </w:rPr>
  </w:style>
  <w:style w:type="paragraph" w:styleId="Heading3">
    <w:name w:val="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02E6"/>
    <w:rPr>
      <w:b/>
      <w:color w:val="FFFFFF" w:themeColor="background1"/>
      <w:spacing w:val="15"/>
      <w:sz w:val="28"/>
      <w:szCs w:val="22"/>
      <w:shd w:val="clear" w:color="auto" w:fill="052F61" w:themeFill="accent1"/>
    </w:rPr>
  </w:style>
  <w:style w:type="character" w:customStyle="1" w:styleId="Heading2Char">
    <w:name w:val="Heading 2 Char"/>
    <w:basedOn w:val="DefaultParagraphFont"/>
    <w:link w:val="Heading2"/>
    <w:uiPriority w:val="9"/>
    <w:rsid w:val="003902E6"/>
    <w:rPr>
      <w:rFonts w:ascii="Lucida Sans" w:hAnsi="Lucida Sans"/>
      <w:b/>
      <w:spacing w:val="15"/>
      <w:sz w:val="24"/>
      <w:shd w:val="clear" w:color="auto" w:fill="B1D2FB" w:themeFill="accent1" w:themeFillTint="33"/>
    </w:rPr>
  </w:style>
  <w:style w:type="character" w:customStyle="1" w:styleId="Heading3Char">
    <w:name w:val="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basedOn w:val="DefaultParagraphFont"/>
    <w:link w:val="Heading4"/>
    <w:uiPriority w:val="9"/>
    <w:rsid w:val="003902E6"/>
    <w:rPr>
      <w:caps/>
      <w:color w:val="032348" w:themeColor="accent1" w:themeShade="BF"/>
      <w:spacing w:val="10"/>
    </w:rPr>
  </w:style>
  <w:style w:type="character" w:customStyle="1" w:styleId="Heading5Char">
    <w:name w:val="Heading 5 Char"/>
    <w:basedOn w:val="DefaultParagraphFont"/>
    <w:link w:val="Heading5"/>
    <w:uiPriority w:val="9"/>
    <w:rsid w:val="003902E6"/>
    <w:rPr>
      <w:caps/>
      <w:color w:val="032348" w:themeColor="accent1" w:themeShade="BF"/>
      <w:spacing w:val="10"/>
    </w:rPr>
  </w:style>
  <w:style w:type="character" w:customStyle="1" w:styleId="Heading6Char">
    <w:name w:val="Heading 6 Char"/>
    <w:basedOn w:val="DefaultParagraphFont"/>
    <w:link w:val="Heading6"/>
    <w:uiPriority w:val="9"/>
    <w:rsid w:val="003902E6"/>
    <w:rPr>
      <w:caps/>
      <w:color w:val="032348" w:themeColor="accent1" w:themeShade="BF"/>
      <w:spacing w:val="10"/>
    </w:rPr>
  </w:style>
  <w:style w:type="character" w:customStyle="1" w:styleId="Heading7Char">
    <w:name w:val="Heading 7 Char"/>
    <w:basedOn w:val="DefaultParagraphFont"/>
    <w:link w:val="Heading7"/>
    <w:uiPriority w:val="9"/>
    <w:rsid w:val="003902E6"/>
    <w:rPr>
      <w:caps/>
      <w:color w:val="032348" w:themeColor="accent1" w:themeShade="BF"/>
      <w:spacing w:val="10"/>
    </w:rPr>
  </w:style>
  <w:style w:type="character" w:customStyle="1" w:styleId="Heading8Char">
    <w:name w:val="Heading 8 Char"/>
    <w:basedOn w:val="DefaultParagraphFont"/>
    <w:link w:val="Heading8"/>
    <w:uiPriority w:val="9"/>
    <w:rsid w:val="003902E6"/>
    <w:rPr>
      <w:caps/>
      <w:spacing w:val="10"/>
      <w:sz w:val="18"/>
      <w:szCs w:val="18"/>
    </w:rPr>
  </w:style>
  <w:style w:type="character" w:customStyle="1" w:styleId="Heading9Char">
    <w:name w:val="Heading 9 Char"/>
    <w:basedOn w:val="DefaultParagraphFont"/>
    <w:link w:val="Heading9"/>
    <w:uiPriority w:val="9"/>
    <w:rsid w:val="003902E6"/>
    <w:rPr>
      <w:i/>
      <w:iCs/>
      <w:caps/>
      <w:spacing w:val="10"/>
      <w:sz w:val="18"/>
      <w:szCs w:val="18"/>
    </w:rPr>
  </w:style>
  <w:style w:type="paragraph" w:styleId="Title">
    <w:name w:val="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uiPriority w:val="19"/>
    <w:qFormat/>
    <w:rsid w:val="003902E6"/>
    <w:rPr>
      <w:i/>
      <w:iCs/>
      <w:color w:val="021730" w:themeColor="accent1" w:themeShade="7F"/>
    </w:rPr>
  </w:style>
  <w:style w:type="character" w:styleId="Emphasis">
    <w:name w:val="Emphasis"/>
    <w:uiPriority w:val="20"/>
    <w:qFormat/>
    <w:rsid w:val="003902E6"/>
    <w:rPr>
      <w:caps/>
      <w:color w:val="021730" w:themeColor="accent1" w:themeShade="7F"/>
      <w:spacing w:val="5"/>
    </w:rPr>
  </w:style>
  <w:style w:type="character" w:styleId="IntenseEmphasis">
    <w:name w:val="Intense Emphasis"/>
    <w:uiPriority w:val="21"/>
    <w:qFormat/>
    <w:rsid w:val="003902E6"/>
    <w:rPr>
      <w:b/>
      <w:bCs/>
      <w:caps/>
      <w:color w:val="021730" w:themeColor="accent1" w:themeShade="7F"/>
      <w:spacing w:val="10"/>
    </w:rPr>
  </w:style>
  <w:style w:type="character" w:styleId="Strong">
    <w:name w:val="Strong"/>
    <w:uiPriority w:val="22"/>
    <w:qFormat/>
    <w:rsid w:val="003902E6"/>
    <w:rPr>
      <w:b/>
      <w:bCs/>
    </w:rPr>
  </w:style>
  <w:style w:type="paragraph" w:styleId="Quote">
    <w:name w:val="Quote"/>
    <w:basedOn w:val="Normal"/>
    <w:next w:val="Normal"/>
    <w:link w:val="QuoteChar"/>
    <w:uiPriority w:val="29"/>
    <w:qFormat/>
    <w:rsid w:val="003902E6"/>
    <w:rPr>
      <w:i/>
      <w:iCs/>
      <w:szCs w:val="24"/>
    </w:rPr>
  </w:style>
  <w:style w:type="character" w:customStyle="1" w:styleId="QuoteChar">
    <w:name w:val="Quote Char"/>
    <w:basedOn w:val="DefaultParagraphFont"/>
    <w:link w:val="Quote"/>
    <w:uiPriority w:val="29"/>
    <w:rsid w:val="003902E6"/>
    <w:rPr>
      <w:i/>
      <w:iCs/>
      <w:sz w:val="24"/>
      <w:szCs w:val="24"/>
    </w:rPr>
  </w:style>
  <w:style w:type="paragraph" w:styleId="IntenseQuote">
    <w:name w:val="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basedOn w:val="DefaultParagraphFont"/>
    <w:link w:val="IntenseQuote"/>
    <w:uiPriority w:val="30"/>
    <w:rsid w:val="003902E6"/>
    <w:rPr>
      <w:color w:val="052F61" w:themeColor="accent1"/>
      <w:sz w:val="24"/>
      <w:szCs w:val="24"/>
    </w:rPr>
  </w:style>
  <w:style w:type="character" w:styleId="SubtleReference">
    <w:name w:val="Subtle Reference"/>
    <w:uiPriority w:val="31"/>
    <w:qFormat/>
    <w:rsid w:val="003902E6"/>
    <w:rPr>
      <w:b/>
      <w:bCs/>
      <w:color w:val="052F61" w:themeColor="accent1"/>
    </w:rPr>
  </w:style>
  <w:style w:type="character" w:styleId="IntenseReference">
    <w:name w:val="Intense Reference"/>
    <w:uiPriority w:val="32"/>
    <w:qFormat/>
    <w:rsid w:val="003902E6"/>
    <w:rPr>
      <w:b/>
      <w:bCs/>
      <w:i/>
      <w:iCs/>
      <w:caps/>
      <w:color w:val="052F61" w:themeColor="accent1"/>
    </w:rPr>
  </w:style>
  <w:style w:type="character" w:styleId="BookTitle">
    <w:name w:val="Book Title"/>
    <w:uiPriority w:val="33"/>
    <w:qFormat/>
    <w:rsid w:val="003902E6"/>
    <w:rPr>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uiPriority w:val="1"/>
    <w:qFormat/>
    <w:rsid w:val="003902E6"/>
    <w:pPr>
      <w:spacing w:after="0" w:line="240" w:lineRule="auto"/>
    </w:pPr>
  </w:style>
  <w:style w:type="paragraph" w:styleId="TOCHeading">
    <w:name w:val="TOC Heading"/>
    <w:basedOn w:val="Heading1"/>
    <w:next w:val="Normal"/>
    <w:uiPriority w:val="39"/>
    <w:unhideWhenUsed/>
    <w:qFormat/>
    <w:rsid w:val="003902E6"/>
    <w:pPr>
      <w:outlineLvl w:val="9"/>
    </w:pPr>
  </w:style>
  <w:style w:type="paragraph" w:styleId="ListParagraph">
    <w:name w:val="List Paragraph"/>
    <w:basedOn w:val="Normal"/>
    <w:uiPriority w:val="34"/>
    <w:qFormat/>
    <w:rsid w:val="00527187"/>
    <w:pPr>
      <w:ind w:left="720"/>
      <w:contextualSpacing/>
    </w:pPr>
  </w:style>
  <w:style w:type="table" w:styleId="TableGrid">
    <w:name w:val="Table Grid"/>
    <w:basedOn w:val="TableNormal"/>
    <w:uiPriority w:val="3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character" w:customStyle="1" w:styleId="UnresolvedMention2">
    <w:name w:val="Unresolved Mention2"/>
    <w:basedOn w:val="DefaultParagraphFont"/>
    <w:uiPriority w:val="99"/>
    <w:semiHidden/>
    <w:unhideWhenUsed/>
    <w:rsid w:val="006B7B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chives.gov/records-mgmt/bulletins/2015/2015-04.html" TargetMode="External"/><Relationship Id="rId5" Type="http://schemas.openxmlformats.org/officeDocument/2006/relationships/numbering" Target="numbering.xml"/><Relationship Id="rId15" Type="http://schemas.openxmlformats.org/officeDocument/2006/relationships/hyperlink" Target="http://www.photometadata.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ptc.org/standards/photo-metadat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7FBDB1CC-CEFB-4E46-8174-1F0AA0D30B24}">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4873beb7-5857-4685-be1f-d57550cc96cc"/>
    <ds:schemaRef ds:uri="http://www.w3.org/XML/1998/namespace"/>
    <ds:schemaRef ds:uri="http://purl.org/dc/dcmitype/"/>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FB1781-1CAC-428E-982E-CF0FE908E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86</TotalTime>
  <Pages>10</Pages>
  <Words>898</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cp:lastModifiedBy>
  <cp:revision>3</cp:revision>
  <cp:lastPrinted>2017-09-22T13:35:00Z</cp:lastPrinted>
  <dcterms:created xsi:type="dcterms:W3CDTF">2019-07-17T11:27:00Z</dcterms:created>
  <dcterms:modified xsi:type="dcterms:W3CDTF">2019-07-17T12:52:00Z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